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D1A" w:rsidRDefault="00342D1A" w:rsidP="00342D1A">
      <w:pPr>
        <w:tabs>
          <w:tab w:val="left" w:pos="2250"/>
          <w:tab w:val="left" w:pos="7335"/>
        </w:tabs>
        <w:jc w:val="center"/>
        <w:rPr>
          <w:sz w:val="26"/>
          <w:szCs w:val="26"/>
        </w:rPr>
      </w:pPr>
    </w:p>
    <w:p w:rsidR="00342D1A" w:rsidRDefault="00C9355D" w:rsidP="00342D1A">
      <w:pPr>
        <w:framePr w:h="1095" w:hRule="exact" w:hSpace="80" w:vSpace="40" w:wrap="auto" w:vAnchor="text" w:hAnchor="page" w:x="5486" w:y="-948" w:anchorLock="1"/>
        <w:jc w:val="center"/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4.25pt">
            <v:imagedata r:id="rId8" o:title="Герб черный-7" blacklevel="1966f"/>
          </v:shape>
        </w:pict>
      </w:r>
    </w:p>
    <w:p w:rsidR="00342D1A" w:rsidRPr="00323649" w:rsidRDefault="00342D1A" w:rsidP="00323649">
      <w:pPr>
        <w:pStyle w:val="af"/>
      </w:pPr>
    </w:p>
    <w:tbl>
      <w:tblPr>
        <w:tblpPr w:leftFromText="180" w:rightFromText="180" w:vertAnchor="text" w:horzAnchor="margin" w:tblpXSpec="center" w:tblpY="338"/>
        <w:tblW w:w="10140" w:type="dxa"/>
        <w:tblLook w:val="0000" w:firstRow="0" w:lastRow="0" w:firstColumn="0" w:lastColumn="0" w:noHBand="0" w:noVBand="0"/>
      </w:tblPr>
      <w:tblGrid>
        <w:gridCol w:w="10356"/>
        <w:gridCol w:w="222"/>
        <w:gridCol w:w="222"/>
      </w:tblGrid>
      <w:tr w:rsidR="00342D1A" w:rsidTr="00342D1A">
        <w:trPr>
          <w:trHeight w:val="2128"/>
        </w:trPr>
        <w:tc>
          <w:tcPr>
            <w:tcW w:w="4140" w:type="dxa"/>
          </w:tcPr>
          <w:tbl>
            <w:tblPr>
              <w:tblpPr w:leftFromText="180" w:rightFromText="180" w:vertAnchor="text" w:horzAnchor="margin" w:tblpXSpec="center" w:tblpY="338"/>
              <w:tblW w:w="10140" w:type="dxa"/>
              <w:tblLook w:val="0000" w:firstRow="0" w:lastRow="0" w:firstColumn="0" w:lastColumn="0" w:noHBand="0" w:noVBand="0"/>
            </w:tblPr>
            <w:tblGrid>
              <w:gridCol w:w="4140"/>
              <w:gridCol w:w="960"/>
              <w:gridCol w:w="5040"/>
            </w:tblGrid>
            <w:tr w:rsidR="00342D1A" w:rsidTr="00F257E9">
              <w:trPr>
                <w:trHeight w:val="1079"/>
              </w:trPr>
              <w:tc>
                <w:tcPr>
                  <w:tcW w:w="4140" w:type="dxa"/>
                </w:tcPr>
                <w:p w:rsidR="00342D1A" w:rsidRPr="00342D1A" w:rsidRDefault="00342D1A" w:rsidP="00323649">
                  <w:pPr>
                    <w:pStyle w:val="af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342D1A">
                    <w:rPr>
                      <w:rFonts w:ascii="Times New Roman" w:hAnsi="Times New Roman"/>
                      <w:sz w:val="26"/>
                      <w:szCs w:val="26"/>
                    </w:rPr>
                    <w:t>ХАКАС РЕСПУБЛИКАНЫҢ</w:t>
                  </w:r>
                </w:p>
                <w:p w:rsidR="00342D1A" w:rsidRPr="00342D1A" w:rsidRDefault="00342D1A" w:rsidP="00323649">
                  <w:pPr>
                    <w:pStyle w:val="af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342D1A">
                    <w:rPr>
                      <w:rFonts w:ascii="Times New Roman" w:hAnsi="Times New Roman"/>
                      <w:sz w:val="26"/>
                      <w:szCs w:val="26"/>
                    </w:rPr>
                    <w:t>АҒБАН ПИЛТIРI МУНИЦИПАЛЬНАЙ АЙМАХТЫҢ</w:t>
                  </w:r>
                </w:p>
                <w:p w:rsidR="00342D1A" w:rsidRPr="00342D1A" w:rsidRDefault="00342D1A" w:rsidP="00323649">
                  <w:pPr>
                    <w:pStyle w:val="af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342D1A">
                    <w:rPr>
                      <w:rFonts w:ascii="Times New Roman" w:hAnsi="Times New Roman"/>
                      <w:sz w:val="26"/>
                      <w:szCs w:val="26"/>
                    </w:rPr>
                    <w:t>САПОГОВ ААЛ ЧӦБIНIҢ</w:t>
                  </w:r>
                </w:p>
                <w:p w:rsidR="00342D1A" w:rsidRPr="00342D1A" w:rsidRDefault="00342D1A" w:rsidP="00323649">
                  <w:pPr>
                    <w:pStyle w:val="af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342D1A">
                    <w:rPr>
                      <w:rFonts w:ascii="Times New Roman" w:hAnsi="Times New Roman"/>
                      <w:sz w:val="26"/>
                      <w:szCs w:val="26"/>
                    </w:rPr>
                    <w:t>ААЛ ЧӦБIНIҢ УСТАҒ-ПАСТАА</w:t>
                  </w:r>
                </w:p>
                <w:p w:rsidR="00342D1A" w:rsidRPr="00342D1A" w:rsidRDefault="00342D1A" w:rsidP="00323649">
                  <w:pPr>
                    <w:pStyle w:val="af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960" w:type="dxa"/>
                </w:tcPr>
                <w:p w:rsidR="00342D1A" w:rsidRPr="00342D1A" w:rsidRDefault="00342D1A" w:rsidP="00323649">
                  <w:pPr>
                    <w:pStyle w:val="af"/>
                    <w:jc w:val="center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5040" w:type="dxa"/>
                </w:tcPr>
                <w:p w:rsidR="00342D1A" w:rsidRPr="00342D1A" w:rsidRDefault="00342D1A" w:rsidP="00323649">
                  <w:pPr>
                    <w:pStyle w:val="af"/>
                    <w:jc w:val="center"/>
                    <w:rPr>
                      <w:rFonts w:ascii="Times New Roman" w:hAnsi="Times New Roman"/>
                      <w:caps/>
                      <w:sz w:val="26"/>
                      <w:szCs w:val="26"/>
                    </w:rPr>
                  </w:pPr>
                  <w:r w:rsidRPr="00342D1A">
                    <w:rPr>
                      <w:rFonts w:ascii="Times New Roman" w:hAnsi="Times New Roman"/>
                      <w:caps/>
                      <w:sz w:val="26"/>
                      <w:szCs w:val="26"/>
                    </w:rPr>
                    <w:t>Администрация сельского</w:t>
                  </w:r>
                </w:p>
                <w:p w:rsidR="00342D1A" w:rsidRPr="00342D1A" w:rsidRDefault="00342D1A" w:rsidP="00323649">
                  <w:pPr>
                    <w:pStyle w:val="af"/>
                    <w:jc w:val="center"/>
                    <w:rPr>
                      <w:rFonts w:ascii="Times New Roman" w:hAnsi="Times New Roman"/>
                      <w:caps/>
                      <w:sz w:val="26"/>
                      <w:szCs w:val="26"/>
                    </w:rPr>
                  </w:pPr>
                  <w:r w:rsidRPr="00342D1A">
                    <w:rPr>
                      <w:rFonts w:ascii="Times New Roman" w:hAnsi="Times New Roman"/>
                      <w:caps/>
                      <w:sz w:val="26"/>
                      <w:szCs w:val="26"/>
                    </w:rPr>
                    <w:t>поселения Сапоговского сельсовета Усть-Абаканского</w:t>
                  </w:r>
                </w:p>
                <w:p w:rsidR="00342D1A" w:rsidRPr="00342D1A" w:rsidRDefault="00342D1A" w:rsidP="00323649">
                  <w:pPr>
                    <w:pStyle w:val="af"/>
                    <w:jc w:val="center"/>
                    <w:rPr>
                      <w:rFonts w:ascii="Times New Roman" w:hAnsi="Times New Roman"/>
                      <w:caps/>
                      <w:sz w:val="26"/>
                      <w:szCs w:val="26"/>
                    </w:rPr>
                  </w:pPr>
                  <w:r w:rsidRPr="00342D1A">
                    <w:rPr>
                      <w:rFonts w:ascii="Times New Roman" w:hAnsi="Times New Roman"/>
                      <w:caps/>
                      <w:sz w:val="26"/>
                      <w:szCs w:val="26"/>
                    </w:rPr>
                    <w:t>муниципального района</w:t>
                  </w:r>
                </w:p>
                <w:p w:rsidR="00342D1A" w:rsidRPr="00342D1A" w:rsidRDefault="00342D1A" w:rsidP="00323649">
                  <w:pPr>
                    <w:pStyle w:val="af"/>
                    <w:jc w:val="center"/>
                    <w:rPr>
                      <w:rFonts w:ascii="Times New Roman" w:hAnsi="Times New Roman"/>
                      <w:caps/>
                      <w:sz w:val="26"/>
                      <w:szCs w:val="26"/>
                    </w:rPr>
                  </w:pPr>
                  <w:r w:rsidRPr="00342D1A">
                    <w:rPr>
                      <w:rFonts w:ascii="Times New Roman" w:hAnsi="Times New Roman"/>
                      <w:caps/>
                      <w:sz w:val="26"/>
                      <w:szCs w:val="26"/>
                    </w:rPr>
                    <w:t>республики хакасия</w:t>
                  </w:r>
                </w:p>
                <w:p w:rsidR="00342D1A" w:rsidRPr="00342D1A" w:rsidRDefault="00342D1A" w:rsidP="00323649">
                  <w:pPr>
                    <w:pStyle w:val="af"/>
                    <w:jc w:val="center"/>
                    <w:rPr>
                      <w:rFonts w:ascii="Times New Roman" w:hAnsi="Times New Roman"/>
                      <w:caps/>
                      <w:sz w:val="26"/>
                      <w:szCs w:val="26"/>
                    </w:rPr>
                  </w:pPr>
                </w:p>
              </w:tc>
            </w:tr>
          </w:tbl>
          <w:p w:rsidR="00342D1A" w:rsidRDefault="00342D1A" w:rsidP="00342D1A">
            <w:pPr>
              <w:spacing w:line="360" w:lineRule="auto"/>
              <w:jc w:val="center"/>
            </w:pPr>
          </w:p>
        </w:tc>
        <w:tc>
          <w:tcPr>
            <w:tcW w:w="960" w:type="dxa"/>
          </w:tcPr>
          <w:p w:rsidR="00342D1A" w:rsidRDefault="00342D1A" w:rsidP="00342D1A">
            <w:pPr>
              <w:pStyle w:val="1"/>
              <w:spacing w:line="360" w:lineRule="auto"/>
              <w:jc w:val="center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040" w:type="dxa"/>
          </w:tcPr>
          <w:p w:rsidR="00342D1A" w:rsidRDefault="00342D1A" w:rsidP="00342D1A">
            <w:pPr>
              <w:spacing w:line="360" w:lineRule="auto"/>
              <w:ind w:hanging="108"/>
              <w:jc w:val="center"/>
              <w:rPr>
                <w:caps/>
              </w:rPr>
            </w:pPr>
          </w:p>
        </w:tc>
      </w:tr>
    </w:tbl>
    <w:p w:rsidR="006C6D80" w:rsidRPr="00DA40D6" w:rsidRDefault="006C6D80" w:rsidP="00342D1A">
      <w:pPr>
        <w:spacing w:line="240" w:lineRule="atLeast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DA40D6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</w:t>
      </w:r>
    </w:p>
    <w:p w:rsidR="006C6D80" w:rsidRPr="00DA40D6" w:rsidRDefault="006C6D80" w:rsidP="00F90709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6C6D80" w:rsidRPr="00DA40D6" w:rsidRDefault="006C6D80" w:rsidP="00F90709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DA40D6">
        <w:rPr>
          <w:rFonts w:ascii="Times New Roman" w:hAnsi="Times New Roman"/>
          <w:b/>
          <w:sz w:val="26"/>
          <w:szCs w:val="26"/>
        </w:rPr>
        <w:t xml:space="preserve">ПОСТАНОВЛЕНИЕ </w:t>
      </w:r>
    </w:p>
    <w:p w:rsidR="006C6D80" w:rsidRPr="00DA40D6" w:rsidRDefault="00027398" w:rsidP="00F90709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</w:t>
      </w:r>
    </w:p>
    <w:p w:rsidR="006C6D80" w:rsidRPr="003617C9" w:rsidRDefault="008D4E2C" w:rsidP="00FB74A5">
      <w:pPr>
        <w:spacing w:after="0" w:line="240" w:lineRule="auto"/>
        <w:ind w:left="5954" w:hanging="5954"/>
        <w:jc w:val="center"/>
        <w:rPr>
          <w:rFonts w:ascii="Times New Roman" w:hAnsi="Times New Roman"/>
          <w:sz w:val="26"/>
          <w:szCs w:val="26"/>
        </w:rPr>
      </w:pPr>
      <w:r w:rsidRPr="00C9355D">
        <w:rPr>
          <w:rFonts w:ascii="Times New Roman" w:hAnsi="Times New Roman"/>
          <w:sz w:val="26"/>
          <w:szCs w:val="26"/>
        </w:rPr>
        <w:t xml:space="preserve">от </w:t>
      </w:r>
      <w:r w:rsidR="00EE70C2" w:rsidRPr="00C9355D">
        <w:rPr>
          <w:rFonts w:ascii="Times New Roman" w:hAnsi="Times New Roman"/>
          <w:sz w:val="26"/>
          <w:szCs w:val="26"/>
        </w:rPr>
        <w:t xml:space="preserve"> 1</w:t>
      </w:r>
      <w:r w:rsidR="00C9355D" w:rsidRPr="00C9355D">
        <w:rPr>
          <w:rFonts w:ascii="Times New Roman" w:hAnsi="Times New Roman"/>
          <w:sz w:val="26"/>
          <w:szCs w:val="26"/>
        </w:rPr>
        <w:t>1</w:t>
      </w:r>
      <w:r w:rsidR="00027398" w:rsidRPr="00C9355D">
        <w:rPr>
          <w:rFonts w:ascii="Times New Roman" w:hAnsi="Times New Roman"/>
          <w:sz w:val="26"/>
          <w:szCs w:val="26"/>
        </w:rPr>
        <w:t>.</w:t>
      </w:r>
      <w:r w:rsidR="00C9355D" w:rsidRPr="00C9355D">
        <w:rPr>
          <w:rFonts w:ascii="Times New Roman" w:hAnsi="Times New Roman"/>
          <w:sz w:val="26"/>
          <w:szCs w:val="26"/>
        </w:rPr>
        <w:t>11</w:t>
      </w:r>
      <w:r w:rsidR="00027398" w:rsidRPr="00C9355D">
        <w:rPr>
          <w:rFonts w:ascii="Times New Roman" w:hAnsi="Times New Roman"/>
          <w:sz w:val="26"/>
          <w:szCs w:val="26"/>
        </w:rPr>
        <w:t>.</w:t>
      </w:r>
      <w:r w:rsidR="006C6D80" w:rsidRPr="00C9355D">
        <w:rPr>
          <w:rFonts w:ascii="Times New Roman" w:hAnsi="Times New Roman"/>
          <w:sz w:val="26"/>
          <w:szCs w:val="26"/>
        </w:rPr>
        <w:t xml:space="preserve"> 202</w:t>
      </w:r>
      <w:r w:rsidR="000368E8" w:rsidRPr="00C9355D">
        <w:rPr>
          <w:rFonts w:ascii="Times New Roman" w:hAnsi="Times New Roman"/>
          <w:sz w:val="26"/>
          <w:szCs w:val="26"/>
        </w:rPr>
        <w:t>5</w:t>
      </w:r>
      <w:r w:rsidR="006C6D80" w:rsidRPr="00C9355D">
        <w:rPr>
          <w:rFonts w:ascii="Times New Roman" w:hAnsi="Times New Roman"/>
          <w:sz w:val="26"/>
          <w:szCs w:val="26"/>
        </w:rPr>
        <w:t xml:space="preserve">г.                                                                   </w:t>
      </w:r>
      <w:r w:rsidR="00027398" w:rsidRPr="00C9355D">
        <w:rPr>
          <w:rFonts w:ascii="Times New Roman" w:hAnsi="Times New Roman"/>
          <w:sz w:val="26"/>
          <w:szCs w:val="26"/>
        </w:rPr>
        <w:t xml:space="preserve">№ </w:t>
      </w:r>
      <w:r w:rsidR="00C9355D" w:rsidRPr="00C9355D">
        <w:rPr>
          <w:rFonts w:ascii="Times New Roman" w:hAnsi="Times New Roman"/>
          <w:sz w:val="26"/>
          <w:szCs w:val="26"/>
        </w:rPr>
        <w:t>116</w:t>
      </w:r>
      <w:r w:rsidR="006C6D80" w:rsidRPr="00C9355D">
        <w:rPr>
          <w:rFonts w:ascii="Times New Roman" w:hAnsi="Times New Roman"/>
          <w:sz w:val="26"/>
          <w:szCs w:val="26"/>
        </w:rPr>
        <w:t>-п</w:t>
      </w:r>
    </w:p>
    <w:p w:rsidR="006C6D80" w:rsidRPr="00DA40D6" w:rsidRDefault="006C6D80" w:rsidP="00731B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617C9">
        <w:rPr>
          <w:rFonts w:ascii="Times New Roman" w:hAnsi="Times New Roman"/>
          <w:sz w:val="26"/>
          <w:szCs w:val="26"/>
        </w:rPr>
        <w:t>аал Сапогов</w:t>
      </w:r>
    </w:p>
    <w:p w:rsidR="006C6D80" w:rsidRPr="00DA40D6" w:rsidRDefault="006C6D80" w:rsidP="00F90709">
      <w:pPr>
        <w:tabs>
          <w:tab w:val="left" w:pos="528"/>
          <w:tab w:val="left" w:pos="3904"/>
          <w:tab w:val="center" w:pos="4717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C6D80" w:rsidRPr="00DA40D6" w:rsidRDefault="006C6D80" w:rsidP="00DA40D6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DA40D6">
        <w:rPr>
          <w:rFonts w:ascii="Times New Roman" w:hAnsi="Times New Roman"/>
          <w:b/>
          <w:sz w:val="26"/>
          <w:szCs w:val="26"/>
        </w:rPr>
        <w:t>О внесении изменений</w:t>
      </w:r>
    </w:p>
    <w:p w:rsidR="006C6D80" w:rsidRPr="00DA40D6" w:rsidRDefault="006C6D80" w:rsidP="00DA40D6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DA40D6">
        <w:rPr>
          <w:rFonts w:ascii="Times New Roman" w:hAnsi="Times New Roman"/>
          <w:b/>
          <w:sz w:val="26"/>
          <w:szCs w:val="26"/>
        </w:rPr>
        <w:t>в постановление 291-п от 29.12.2015г</w:t>
      </w:r>
    </w:p>
    <w:p w:rsidR="006C6D80" w:rsidRPr="00DA40D6" w:rsidRDefault="006C6D80" w:rsidP="00DA40D6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DA40D6">
        <w:rPr>
          <w:rFonts w:ascii="Times New Roman" w:hAnsi="Times New Roman"/>
          <w:b/>
          <w:sz w:val="26"/>
          <w:szCs w:val="26"/>
        </w:rPr>
        <w:t>«Благоустройство и содержание  территории</w:t>
      </w:r>
      <w:bookmarkStart w:id="0" w:name="_GoBack"/>
      <w:bookmarkEnd w:id="0"/>
    </w:p>
    <w:p w:rsidR="006C6D80" w:rsidRPr="00DA40D6" w:rsidRDefault="006C6D80" w:rsidP="00DA40D6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DA40D6">
        <w:rPr>
          <w:rFonts w:ascii="Times New Roman" w:hAnsi="Times New Roman"/>
          <w:b/>
          <w:sz w:val="26"/>
          <w:szCs w:val="26"/>
        </w:rPr>
        <w:t>Сапоговского сельсовета Усть-Абаканского района</w:t>
      </w:r>
    </w:p>
    <w:p w:rsidR="006C6D80" w:rsidRPr="00DA40D6" w:rsidRDefault="006C6D80" w:rsidP="00DA40D6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DA40D6">
        <w:rPr>
          <w:rFonts w:ascii="Times New Roman" w:hAnsi="Times New Roman"/>
          <w:b/>
          <w:sz w:val="26"/>
          <w:szCs w:val="26"/>
        </w:rPr>
        <w:t>Республики Хакасия ».</w:t>
      </w:r>
    </w:p>
    <w:p w:rsidR="006C6D80" w:rsidRPr="00DA40D6" w:rsidRDefault="006C6D80" w:rsidP="00731BAE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B2154A" w:rsidRDefault="00DA40D6" w:rsidP="00D50BB3">
      <w:pPr>
        <w:pStyle w:val="ConsPlusNonformat"/>
        <w:widowControl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6C6D80" w:rsidRPr="00DA40D6">
        <w:rPr>
          <w:rFonts w:ascii="Times New Roman" w:hAnsi="Times New Roman" w:cs="Times New Roman"/>
          <w:sz w:val="26"/>
          <w:szCs w:val="26"/>
        </w:rPr>
        <w:t xml:space="preserve">В целях </w:t>
      </w:r>
      <w:r w:rsidR="00D41387">
        <w:rPr>
          <w:rFonts w:ascii="Times New Roman" w:hAnsi="Times New Roman" w:cs="Times New Roman"/>
          <w:sz w:val="26"/>
          <w:szCs w:val="26"/>
        </w:rPr>
        <w:t xml:space="preserve">приведения нормативного правового акта в соответствии с действующим законодательстивом, руководствуясь Уставом </w:t>
      </w:r>
      <w:r w:rsidR="00BB2D56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41387">
        <w:rPr>
          <w:rFonts w:ascii="Times New Roman" w:hAnsi="Times New Roman" w:cs="Times New Roman"/>
          <w:sz w:val="26"/>
          <w:szCs w:val="26"/>
        </w:rPr>
        <w:t xml:space="preserve"> Сапоговск</w:t>
      </w:r>
      <w:r w:rsidR="00BB2D56">
        <w:rPr>
          <w:rFonts w:ascii="Times New Roman" w:hAnsi="Times New Roman" w:cs="Times New Roman"/>
          <w:sz w:val="26"/>
          <w:szCs w:val="26"/>
        </w:rPr>
        <w:t>ого</w:t>
      </w:r>
      <w:r w:rsidR="00D41387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BB2D56">
        <w:rPr>
          <w:rFonts w:ascii="Times New Roman" w:hAnsi="Times New Roman" w:cs="Times New Roman"/>
          <w:sz w:val="26"/>
          <w:szCs w:val="26"/>
        </w:rPr>
        <w:t>а</w:t>
      </w:r>
      <w:r w:rsidR="00D41387">
        <w:rPr>
          <w:rFonts w:ascii="Times New Roman" w:hAnsi="Times New Roman" w:cs="Times New Roman"/>
          <w:sz w:val="26"/>
          <w:szCs w:val="26"/>
        </w:rPr>
        <w:t>, Администрация Сапоговского сельсовета</w:t>
      </w:r>
      <w:r w:rsidR="00BB2D56">
        <w:rPr>
          <w:rFonts w:ascii="Times New Roman" w:hAnsi="Times New Roman" w:cs="Times New Roman"/>
          <w:sz w:val="26"/>
          <w:szCs w:val="26"/>
        </w:rPr>
        <w:t xml:space="preserve"> Усть-Абаканского района Республики Хакасия</w:t>
      </w:r>
      <w:r w:rsidR="006C6D80" w:rsidRPr="00DA40D6">
        <w:rPr>
          <w:rFonts w:ascii="Times New Roman" w:hAnsi="Times New Roman" w:cs="Times New Roman"/>
          <w:sz w:val="26"/>
          <w:szCs w:val="26"/>
        </w:rPr>
        <w:t xml:space="preserve"> (с изменениями от 12.12.2019г №117-п;№168/1 от 11.11.2020г.; 198-п от 26.12.2020г.; №98-п от 16.06.2021г</w:t>
      </w:r>
      <w:r w:rsidR="00AD7AFF" w:rsidRPr="00DA40D6">
        <w:rPr>
          <w:rFonts w:ascii="Times New Roman" w:hAnsi="Times New Roman" w:cs="Times New Roman"/>
          <w:sz w:val="26"/>
          <w:szCs w:val="26"/>
        </w:rPr>
        <w:t>.; №145-п от 14.09.2021г.</w:t>
      </w:r>
      <w:r w:rsidR="00921C89" w:rsidRPr="00DA40D6">
        <w:rPr>
          <w:rFonts w:ascii="Times New Roman" w:hAnsi="Times New Roman" w:cs="Times New Roman"/>
          <w:sz w:val="26"/>
          <w:szCs w:val="26"/>
        </w:rPr>
        <w:t>;№168-п от 08.11.2021г</w:t>
      </w:r>
      <w:r w:rsidR="00E57AC9" w:rsidRPr="00DA40D6">
        <w:rPr>
          <w:rFonts w:ascii="Times New Roman" w:hAnsi="Times New Roman" w:cs="Times New Roman"/>
          <w:sz w:val="26"/>
          <w:szCs w:val="26"/>
        </w:rPr>
        <w:t>.; №40-п от 28.03.2022г</w:t>
      </w:r>
      <w:r w:rsidR="005D5D71" w:rsidRPr="00DA40D6">
        <w:rPr>
          <w:rFonts w:ascii="Times New Roman" w:hAnsi="Times New Roman" w:cs="Times New Roman"/>
          <w:sz w:val="26"/>
          <w:szCs w:val="26"/>
        </w:rPr>
        <w:t>.; №87-п от 13.07.2022г</w:t>
      </w:r>
      <w:r w:rsidR="00846631" w:rsidRPr="00DA40D6">
        <w:rPr>
          <w:rFonts w:ascii="Times New Roman" w:hAnsi="Times New Roman" w:cs="Times New Roman"/>
          <w:sz w:val="26"/>
          <w:szCs w:val="26"/>
        </w:rPr>
        <w:t>.; №151-п от 09.11.2022г</w:t>
      </w:r>
      <w:r w:rsidR="007B2838">
        <w:rPr>
          <w:rFonts w:ascii="Times New Roman" w:hAnsi="Times New Roman" w:cs="Times New Roman"/>
          <w:sz w:val="26"/>
          <w:szCs w:val="26"/>
        </w:rPr>
        <w:t>.</w:t>
      </w:r>
      <w:r w:rsidR="008D4E2C">
        <w:rPr>
          <w:rFonts w:ascii="Times New Roman" w:hAnsi="Times New Roman" w:cs="Times New Roman"/>
          <w:sz w:val="26"/>
          <w:szCs w:val="26"/>
        </w:rPr>
        <w:t xml:space="preserve"> №188-п от 26.12.2022</w:t>
      </w:r>
      <w:r w:rsidR="00027398">
        <w:rPr>
          <w:rFonts w:ascii="Times New Roman" w:hAnsi="Times New Roman" w:cs="Times New Roman"/>
          <w:sz w:val="26"/>
          <w:szCs w:val="26"/>
        </w:rPr>
        <w:t>; №9/1-п от 27.01.2023г</w:t>
      </w:r>
      <w:r w:rsidR="00D62599">
        <w:rPr>
          <w:rFonts w:ascii="Times New Roman" w:hAnsi="Times New Roman" w:cs="Times New Roman"/>
          <w:sz w:val="26"/>
          <w:szCs w:val="26"/>
        </w:rPr>
        <w:t>; №141-п  от 07.11.2023г</w:t>
      </w:r>
      <w:r w:rsidR="00EF44EA">
        <w:rPr>
          <w:rFonts w:ascii="Times New Roman" w:hAnsi="Times New Roman" w:cs="Times New Roman"/>
          <w:sz w:val="26"/>
          <w:szCs w:val="26"/>
        </w:rPr>
        <w:t>; №143-п от 11.09.2024г</w:t>
      </w:r>
      <w:r w:rsidR="00342D1A">
        <w:rPr>
          <w:rFonts w:ascii="Times New Roman" w:hAnsi="Times New Roman" w:cs="Times New Roman"/>
          <w:sz w:val="26"/>
          <w:szCs w:val="26"/>
        </w:rPr>
        <w:t>; №204-п от 07.11.2024г</w:t>
      </w:r>
      <w:r w:rsidR="001C6DC3">
        <w:rPr>
          <w:rFonts w:ascii="Times New Roman" w:hAnsi="Times New Roman" w:cs="Times New Roman"/>
          <w:sz w:val="26"/>
          <w:szCs w:val="26"/>
        </w:rPr>
        <w:t>; №63-п от 07.05.2025г</w:t>
      </w:r>
      <w:r w:rsidR="00BB2D56">
        <w:rPr>
          <w:rFonts w:ascii="Times New Roman" w:hAnsi="Times New Roman" w:cs="Times New Roman"/>
          <w:sz w:val="26"/>
          <w:szCs w:val="26"/>
        </w:rPr>
        <w:t>.;№90-п от 10.09.2025г</w:t>
      </w:r>
      <w:r w:rsidR="006C6D80" w:rsidRPr="00DA40D6">
        <w:rPr>
          <w:rFonts w:ascii="Times New Roman" w:hAnsi="Times New Roman" w:cs="Times New Roman"/>
          <w:sz w:val="26"/>
          <w:szCs w:val="26"/>
        </w:rPr>
        <w:t>)  администрация Сапоговского сельсовета</w:t>
      </w:r>
      <w:r w:rsidR="00323649">
        <w:rPr>
          <w:rFonts w:ascii="Times New Roman" w:hAnsi="Times New Roman" w:cs="Times New Roman"/>
          <w:sz w:val="26"/>
          <w:szCs w:val="26"/>
        </w:rPr>
        <w:t xml:space="preserve"> Усть-Абаканского района Республики Хакасия</w:t>
      </w:r>
      <w:r w:rsidR="006C6D80" w:rsidRPr="00DA40D6">
        <w:rPr>
          <w:b/>
          <w:sz w:val="26"/>
          <w:szCs w:val="26"/>
        </w:rPr>
        <w:t xml:space="preserve">  </w:t>
      </w:r>
      <w:r w:rsidR="006C6D80" w:rsidRPr="00DA40D6">
        <w:rPr>
          <w:rFonts w:ascii="Times New Roman" w:hAnsi="Times New Roman"/>
          <w:b/>
          <w:sz w:val="26"/>
          <w:szCs w:val="26"/>
        </w:rPr>
        <w:t xml:space="preserve">     </w:t>
      </w:r>
    </w:p>
    <w:p w:rsidR="006C6D80" w:rsidRPr="00DA40D6" w:rsidRDefault="00B2154A" w:rsidP="009F74A4">
      <w:pPr>
        <w:ind w:left="-540" w:right="175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</w:t>
      </w:r>
      <w:r w:rsidR="006C6D80" w:rsidRPr="00DA40D6">
        <w:rPr>
          <w:rFonts w:ascii="Times New Roman" w:hAnsi="Times New Roman"/>
          <w:b/>
          <w:sz w:val="26"/>
          <w:szCs w:val="26"/>
        </w:rPr>
        <w:t xml:space="preserve"> ПОСТАНОВЛЯЕТ:</w:t>
      </w:r>
    </w:p>
    <w:p w:rsidR="00DA40D6" w:rsidRDefault="00DA40D6" w:rsidP="00DA40D6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D41387">
        <w:rPr>
          <w:rFonts w:ascii="Times New Roman" w:hAnsi="Times New Roman"/>
          <w:sz w:val="26"/>
          <w:szCs w:val="26"/>
        </w:rPr>
        <w:t>1.Внести</w:t>
      </w:r>
      <w:r w:rsidR="006C6D80" w:rsidRPr="00DA40D6">
        <w:rPr>
          <w:rFonts w:ascii="Times New Roman" w:hAnsi="Times New Roman"/>
          <w:sz w:val="26"/>
          <w:szCs w:val="26"/>
        </w:rPr>
        <w:t xml:space="preserve"> в муниципальную программу «Благоустройство и содержание</w:t>
      </w:r>
    </w:p>
    <w:p w:rsidR="00D41387" w:rsidRDefault="00DA40D6" w:rsidP="00DA40D6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6C6D80" w:rsidRPr="00DA40D6">
        <w:rPr>
          <w:rFonts w:ascii="Times New Roman" w:hAnsi="Times New Roman"/>
          <w:sz w:val="26"/>
          <w:szCs w:val="26"/>
        </w:rPr>
        <w:t>территории Сапоговского сельсовета Усть-Абаканского района Республики Хакасия»</w:t>
      </w:r>
      <w:r w:rsidR="00D41387">
        <w:rPr>
          <w:rFonts w:ascii="Times New Roman" w:hAnsi="Times New Roman"/>
          <w:sz w:val="26"/>
          <w:szCs w:val="26"/>
        </w:rPr>
        <w:t xml:space="preserve">   </w:t>
      </w:r>
    </w:p>
    <w:p w:rsidR="00D41387" w:rsidRDefault="00D41387" w:rsidP="00DA40D6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утвержденную постановлением Администрации Сапоговского сельсовета от </w:t>
      </w:r>
    </w:p>
    <w:p w:rsidR="006C6D80" w:rsidRDefault="00D41387" w:rsidP="00DA40D6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29.12.2015г  №291-п (далее –Программа) следующие изменения:</w:t>
      </w:r>
    </w:p>
    <w:p w:rsidR="00D41387" w:rsidRDefault="00D41387" w:rsidP="00DA40D6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92"/>
        <w:gridCol w:w="5686"/>
      </w:tblGrid>
      <w:tr w:rsidR="00B26F1A" w:rsidRPr="00E75EB6" w:rsidTr="00DC6987">
        <w:tc>
          <w:tcPr>
            <w:tcW w:w="3492" w:type="dxa"/>
            <w:tcBorders>
              <w:right w:val="single" w:sz="4" w:space="0" w:color="auto"/>
            </w:tcBorders>
          </w:tcPr>
          <w:p w:rsidR="00B26F1A" w:rsidRPr="00AA1E60" w:rsidRDefault="00B26F1A" w:rsidP="00DC6987">
            <w:pPr>
              <w:spacing w:after="0" w:line="240" w:lineRule="atLeast"/>
              <w:ind w:right="176"/>
              <w:rPr>
                <w:rFonts w:ascii="Times New Roman" w:hAnsi="Times New Roman"/>
                <w:b/>
                <w:sz w:val="26"/>
                <w:szCs w:val="26"/>
              </w:rPr>
            </w:pPr>
            <w:r w:rsidRPr="00AA1E60">
              <w:rPr>
                <w:rFonts w:ascii="Times New Roman" w:hAnsi="Times New Roman"/>
                <w:b/>
                <w:sz w:val="26"/>
                <w:szCs w:val="26"/>
              </w:rPr>
              <w:t>Объемы и источники</w:t>
            </w:r>
          </w:p>
          <w:p w:rsidR="00B26F1A" w:rsidRPr="00B26F1A" w:rsidRDefault="00B26F1A" w:rsidP="00DC6987">
            <w:pPr>
              <w:spacing w:after="0" w:line="240" w:lineRule="atLeast"/>
              <w:ind w:right="176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  <w:r w:rsidRPr="00AA1E60">
              <w:rPr>
                <w:rFonts w:ascii="Times New Roman" w:hAnsi="Times New Roman"/>
                <w:b/>
                <w:sz w:val="26"/>
                <w:szCs w:val="26"/>
              </w:rPr>
              <w:t>финансирования</w:t>
            </w:r>
          </w:p>
        </w:tc>
        <w:tc>
          <w:tcPr>
            <w:tcW w:w="5686" w:type="dxa"/>
            <w:tcBorders>
              <w:left w:val="single" w:sz="4" w:space="0" w:color="auto"/>
            </w:tcBorders>
          </w:tcPr>
          <w:p w:rsidR="00B26F1A" w:rsidRPr="00334EC2" w:rsidRDefault="00B26F1A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334EC2">
              <w:rPr>
                <w:rFonts w:ascii="Times New Roman" w:hAnsi="Times New Roman"/>
                <w:sz w:val="26"/>
                <w:szCs w:val="26"/>
              </w:rPr>
              <w:t>Общий объем финансирования Программы составляет</w:t>
            </w:r>
          </w:p>
          <w:p w:rsidR="00165432" w:rsidRDefault="00D62599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</w:t>
            </w:r>
            <w:r w:rsidR="00165432">
              <w:rPr>
                <w:rFonts w:ascii="Times New Roman" w:hAnsi="Times New Roman"/>
                <w:b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 </w:t>
            </w:r>
            <w:r w:rsidR="00BB2D56">
              <w:rPr>
                <w:rFonts w:ascii="Times New Roman" w:hAnsi="Times New Roman"/>
                <w:b/>
                <w:sz w:val="26"/>
                <w:szCs w:val="26"/>
              </w:rPr>
              <w:t>239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 </w:t>
            </w:r>
            <w:r w:rsidR="00BB2D56">
              <w:rPr>
                <w:rFonts w:ascii="Times New Roman" w:hAnsi="Times New Roman"/>
                <w:b/>
                <w:sz w:val="26"/>
                <w:szCs w:val="26"/>
              </w:rPr>
              <w:t>59</w:t>
            </w:r>
            <w:r w:rsidR="00165432">
              <w:rPr>
                <w:rFonts w:ascii="Times New Roman" w:hAnsi="Times New Roman"/>
                <w:b/>
                <w:sz w:val="26"/>
                <w:szCs w:val="26"/>
              </w:rPr>
              <w:t>1,21</w:t>
            </w:r>
            <w:r w:rsidR="00B26F1A" w:rsidRPr="00334EC2">
              <w:rPr>
                <w:rFonts w:ascii="Times New Roman" w:hAnsi="Times New Roman"/>
                <w:b/>
                <w:sz w:val="26"/>
                <w:szCs w:val="26"/>
              </w:rPr>
              <w:t>руб</w:t>
            </w:r>
            <w:r w:rsidR="00B26F1A" w:rsidRPr="00334EC2">
              <w:rPr>
                <w:rFonts w:ascii="Times New Roman" w:hAnsi="Times New Roman"/>
                <w:sz w:val="26"/>
                <w:szCs w:val="26"/>
              </w:rPr>
              <w:t>. из них:</w:t>
            </w:r>
          </w:p>
          <w:p w:rsidR="00B26F1A" w:rsidRPr="00334EC2" w:rsidRDefault="00165432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334EC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26F1A" w:rsidRPr="00334EC2">
              <w:rPr>
                <w:rFonts w:ascii="Times New Roman" w:hAnsi="Times New Roman"/>
                <w:sz w:val="26"/>
                <w:szCs w:val="26"/>
              </w:rPr>
              <w:t>средств бюджета поселения составляет –</w:t>
            </w:r>
          </w:p>
          <w:p w:rsidR="00165432" w:rsidRDefault="00323649" w:rsidP="00DC6987">
            <w:pPr>
              <w:spacing w:after="0" w:line="240" w:lineRule="atLeast"/>
              <w:ind w:right="176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20</w:t>
            </w:r>
            <w:r w:rsidR="00EF44EA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348</w:t>
            </w:r>
            <w:r w:rsidR="0037486E">
              <w:rPr>
                <w:rFonts w:ascii="Times New Roman" w:hAnsi="Times New Roman"/>
                <w:b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99</w:t>
            </w:r>
            <w:r w:rsidR="00165432">
              <w:rPr>
                <w:rFonts w:ascii="Times New Roman" w:hAnsi="Times New Roman"/>
                <w:b/>
                <w:sz w:val="26"/>
                <w:szCs w:val="26"/>
              </w:rPr>
              <w:t>0,32</w:t>
            </w:r>
            <w:r w:rsidR="0037486E">
              <w:rPr>
                <w:rFonts w:ascii="Times New Roman" w:hAnsi="Times New Roman"/>
                <w:b/>
                <w:sz w:val="26"/>
                <w:szCs w:val="26"/>
              </w:rPr>
              <w:t>руб.</w:t>
            </w:r>
            <w:r w:rsidR="00165432">
              <w:rPr>
                <w:rFonts w:ascii="Times New Roman" w:hAnsi="Times New Roman"/>
                <w:b/>
                <w:sz w:val="26"/>
                <w:szCs w:val="26"/>
              </w:rPr>
              <w:t xml:space="preserve">  </w:t>
            </w:r>
          </w:p>
          <w:p w:rsidR="00B26F1A" w:rsidRPr="00334EC2" w:rsidRDefault="00B26F1A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334EC2">
              <w:rPr>
                <w:rFonts w:ascii="Times New Roman" w:hAnsi="Times New Roman"/>
                <w:sz w:val="26"/>
                <w:szCs w:val="26"/>
              </w:rPr>
              <w:t>в том числе:</w:t>
            </w:r>
          </w:p>
          <w:p w:rsidR="00B26F1A" w:rsidRPr="00334EC2" w:rsidRDefault="00AA1E60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2022год-4 713 792,54</w:t>
            </w:r>
            <w:r w:rsidR="00B26F1A" w:rsidRPr="00334EC2">
              <w:rPr>
                <w:rFonts w:ascii="Times New Roman" w:hAnsi="Times New Roman"/>
                <w:sz w:val="26"/>
                <w:szCs w:val="26"/>
              </w:rPr>
              <w:t>руб</w:t>
            </w:r>
          </w:p>
          <w:p w:rsidR="00B26F1A" w:rsidRPr="00334EC2" w:rsidRDefault="00334EC2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2023год-4 113 045,0</w:t>
            </w:r>
            <w:r w:rsidR="00B26F1A" w:rsidRPr="00334EC2">
              <w:rPr>
                <w:rFonts w:ascii="Times New Roman" w:hAnsi="Times New Roman"/>
                <w:sz w:val="26"/>
                <w:szCs w:val="26"/>
              </w:rPr>
              <w:t>руб.</w:t>
            </w:r>
          </w:p>
          <w:p w:rsidR="00B26F1A" w:rsidRPr="00334EC2" w:rsidRDefault="00B26F1A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334EC2">
              <w:rPr>
                <w:rFonts w:ascii="Times New Roman" w:hAnsi="Times New Roman"/>
                <w:sz w:val="26"/>
                <w:szCs w:val="26"/>
              </w:rPr>
              <w:t xml:space="preserve">         2024год-</w:t>
            </w:r>
            <w:r w:rsidR="00D62599">
              <w:rPr>
                <w:rFonts w:ascii="Times New Roman" w:hAnsi="Times New Roman"/>
                <w:sz w:val="26"/>
                <w:szCs w:val="26"/>
              </w:rPr>
              <w:t>3 424 275,32</w:t>
            </w:r>
            <w:r w:rsidRPr="00334EC2">
              <w:rPr>
                <w:rFonts w:ascii="Times New Roman" w:hAnsi="Times New Roman"/>
                <w:sz w:val="26"/>
                <w:szCs w:val="26"/>
              </w:rPr>
              <w:t>руб.</w:t>
            </w:r>
          </w:p>
          <w:p w:rsidR="00B26F1A" w:rsidRPr="00334EC2" w:rsidRDefault="00B26F1A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334EC2">
              <w:rPr>
                <w:rFonts w:ascii="Times New Roman" w:hAnsi="Times New Roman"/>
                <w:sz w:val="26"/>
                <w:szCs w:val="26"/>
              </w:rPr>
              <w:t xml:space="preserve">         2025год-</w:t>
            </w:r>
            <w:r w:rsidR="00165432" w:rsidRPr="00165432">
              <w:rPr>
                <w:rFonts w:ascii="Times New Roman" w:hAnsi="Times New Roman"/>
                <w:sz w:val="26"/>
                <w:szCs w:val="26"/>
              </w:rPr>
              <w:t>2 3</w:t>
            </w:r>
            <w:r w:rsidR="001C6DC3">
              <w:rPr>
                <w:rFonts w:ascii="Times New Roman" w:hAnsi="Times New Roman"/>
                <w:sz w:val="26"/>
                <w:szCs w:val="26"/>
              </w:rPr>
              <w:t>60</w:t>
            </w:r>
            <w:r w:rsidR="00165432" w:rsidRPr="00165432">
              <w:rPr>
                <w:rFonts w:ascii="Times New Roman" w:hAnsi="Times New Roman"/>
                <w:sz w:val="26"/>
                <w:szCs w:val="26"/>
              </w:rPr>
              <w:t> 977,46 руб</w:t>
            </w:r>
            <w:r w:rsidR="00165432">
              <w:rPr>
                <w:rFonts w:ascii="Times New Roman" w:hAnsi="Times New Roman"/>
                <w:b/>
                <w:sz w:val="26"/>
                <w:szCs w:val="26"/>
              </w:rPr>
              <w:t>.</w:t>
            </w:r>
          </w:p>
          <w:p w:rsidR="00B26F1A" w:rsidRDefault="00B26F1A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334EC2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         2026год-</w:t>
            </w:r>
            <w:r w:rsidR="00323649">
              <w:rPr>
                <w:rFonts w:ascii="Times New Roman" w:hAnsi="Times New Roman"/>
                <w:sz w:val="26"/>
                <w:szCs w:val="26"/>
              </w:rPr>
              <w:t>2 048 900</w:t>
            </w:r>
            <w:r w:rsidR="00EF44EA">
              <w:rPr>
                <w:rFonts w:ascii="Times New Roman" w:hAnsi="Times New Roman"/>
                <w:sz w:val="26"/>
                <w:szCs w:val="26"/>
              </w:rPr>
              <w:t>,0руб.</w:t>
            </w:r>
          </w:p>
          <w:p w:rsidR="00EF44EA" w:rsidRDefault="00EF44EA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2027год-1</w:t>
            </w:r>
            <w:r w:rsidR="00323649">
              <w:rPr>
                <w:rFonts w:ascii="Times New Roman" w:hAnsi="Times New Roman"/>
                <w:sz w:val="26"/>
                <w:szCs w:val="26"/>
              </w:rPr>
              <w:t> 839 000</w:t>
            </w:r>
            <w:r>
              <w:rPr>
                <w:rFonts w:ascii="Times New Roman" w:hAnsi="Times New Roman"/>
                <w:sz w:val="26"/>
                <w:szCs w:val="26"/>
              </w:rPr>
              <w:t>,0руб.</w:t>
            </w:r>
          </w:p>
          <w:p w:rsidR="00BB2D56" w:rsidRPr="00334EC2" w:rsidRDefault="00BB2D56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2028год-1 849 000,0руб.</w:t>
            </w:r>
          </w:p>
          <w:p w:rsidR="00B26F1A" w:rsidRPr="00334EC2" w:rsidRDefault="00B26F1A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</w:p>
          <w:p w:rsidR="00B26F1A" w:rsidRPr="00334EC2" w:rsidRDefault="00B26F1A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334EC2">
              <w:rPr>
                <w:rFonts w:ascii="Times New Roman" w:hAnsi="Times New Roman"/>
                <w:sz w:val="26"/>
                <w:szCs w:val="26"/>
              </w:rPr>
              <w:t>Средства республиканского бюджета в сумме</w:t>
            </w:r>
          </w:p>
          <w:p w:rsidR="00B26F1A" w:rsidRPr="00334EC2" w:rsidRDefault="00D62599" w:rsidP="00DC6987">
            <w:pPr>
              <w:spacing w:after="0" w:line="240" w:lineRule="atLeast"/>
              <w:ind w:right="176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323649">
              <w:rPr>
                <w:rFonts w:ascii="Times New Roman" w:hAnsi="Times New Roman"/>
                <w:b/>
                <w:sz w:val="26"/>
                <w:szCs w:val="26"/>
              </w:rPr>
              <w:t>6 338 580</w:t>
            </w:r>
            <w:r w:rsidR="00B26F1A" w:rsidRPr="00334EC2">
              <w:rPr>
                <w:rFonts w:ascii="Times New Roman" w:hAnsi="Times New Roman"/>
                <w:b/>
                <w:sz w:val="26"/>
                <w:szCs w:val="26"/>
              </w:rPr>
              <w:t>,0руб.</w:t>
            </w:r>
            <w:r w:rsidR="00165432">
              <w:rPr>
                <w:rFonts w:ascii="Times New Roman" w:hAnsi="Times New Roman"/>
                <w:b/>
                <w:sz w:val="26"/>
                <w:szCs w:val="26"/>
              </w:rPr>
              <w:t xml:space="preserve">  </w:t>
            </w:r>
          </w:p>
          <w:p w:rsidR="00B26F1A" w:rsidRPr="00334EC2" w:rsidRDefault="00B26F1A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334EC2">
              <w:rPr>
                <w:rFonts w:ascii="Times New Roman" w:hAnsi="Times New Roman"/>
                <w:sz w:val="26"/>
                <w:szCs w:val="26"/>
              </w:rPr>
              <w:t xml:space="preserve">в том числе: </w:t>
            </w:r>
          </w:p>
          <w:p w:rsidR="00B26F1A" w:rsidRPr="00334EC2" w:rsidRDefault="00334EC2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334EC2">
              <w:rPr>
                <w:rFonts w:ascii="Times New Roman" w:hAnsi="Times New Roman"/>
                <w:sz w:val="26"/>
                <w:szCs w:val="26"/>
              </w:rPr>
              <w:t xml:space="preserve">          </w:t>
            </w:r>
            <w:r w:rsidR="00B26F1A" w:rsidRPr="00334EC2">
              <w:rPr>
                <w:rFonts w:ascii="Times New Roman" w:hAnsi="Times New Roman"/>
                <w:sz w:val="26"/>
                <w:szCs w:val="26"/>
              </w:rPr>
              <w:t>202</w:t>
            </w:r>
            <w:r w:rsidRPr="00334EC2">
              <w:rPr>
                <w:rFonts w:ascii="Times New Roman" w:hAnsi="Times New Roman"/>
                <w:sz w:val="26"/>
                <w:szCs w:val="26"/>
              </w:rPr>
              <w:t>2</w:t>
            </w:r>
            <w:r w:rsidR="00B26F1A" w:rsidRPr="00334EC2">
              <w:rPr>
                <w:rFonts w:ascii="Times New Roman" w:hAnsi="Times New Roman"/>
                <w:sz w:val="26"/>
                <w:szCs w:val="26"/>
              </w:rPr>
              <w:t>год-</w:t>
            </w:r>
            <w:r w:rsidRPr="00334EC2">
              <w:rPr>
                <w:rFonts w:ascii="Times New Roman" w:hAnsi="Times New Roman"/>
                <w:sz w:val="26"/>
                <w:szCs w:val="26"/>
              </w:rPr>
              <w:t>1 03</w:t>
            </w:r>
            <w:r w:rsidR="00B26F1A" w:rsidRPr="00334EC2">
              <w:rPr>
                <w:rFonts w:ascii="Times New Roman" w:hAnsi="Times New Roman"/>
                <w:sz w:val="26"/>
                <w:szCs w:val="26"/>
              </w:rPr>
              <w:t>0 000,0руб.</w:t>
            </w:r>
          </w:p>
          <w:p w:rsidR="00B26F1A" w:rsidRPr="00334EC2" w:rsidRDefault="00B26F1A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334EC2">
              <w:rPr>
                <w:rFonts w:ascii="Times New Roman" w:hAnsi="Times New Roman"/>
                <w:sz w:val="26"/>
                <w:szCs w:val="26"/>
              </w:rPr>
              <w:t xml:space="preserve">          202</w:t>
            </w:r>
            <w:r w:rsidR="00334EC2" w:rsidRPr="00334EC2">
              <w:rPr>
                <w:rFonts w:ascii="Times New Roman" w:hAnsi="Times New Roman"/>
                <w:sz w:val="26"/>
                <w:szCs w:val="26"/>
              </w:rPr>
              <w:t>3</w:t>
            </w:r>
            <w:r w:rsidRPr="00334EC2">
              <w:rPr>
                <w:rFonts w:ascii="Times New Roman" w:hAnsi="Times New Roman"/>
                <w:sz w:val="26"/>
                <w:szCs w:val="26"/>
              </w:rPr>
              <w:t>год-</w:t>
            </w:r>
            <w:r w:rsidR="00334EC2" w:rsidRPr="00334EC2">
              <w:rPr>
                <w:rFonts w:ascii="Times New Roman" w:hAnsi="Times New Roman"/>
                <w:sz w:val="26"/>
                <w:szCs w:val="26"/>
              </w:rPr>
              <w:t>1 509</w:t>
            </w:r>
            <w:r w:rsidRPr="00334EC2">
              <w:rPr>
                <w:rFonts w:ascii="Times New Roman" w:hAnsi="Times New Roman"/>
                <w:sz w:val="26"/>
                <w:szCs w:val="26"/>
              </w:rPr>
              <w:t xml:space="preserve"> 000,0руб.</w:t>
            </w:r>
          </w:p>
          <w:p w:rsidR="00B26F1A" w:rsidRPr="00334EC2" w:rsidRDefault="00334EC2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334EC2">
              <w:rPr>
                <w:rFonts w:ascii="Times New Roman" w:hAnsi="Times New Roman"/>
                <w:sz w:val="26"/>
                <w:szCs w:val="26"/>
              </w:rPr>
              <w:t xml:space="preserve">          2024год-</w:t>
            </w:r>
            <w:r w:rsidR="00121C2B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D62599">
              <w:rPr>
                <w:rFonts w:ascii="Times New Roman" w:hAnsi="Times New Roman"/>
                <w:sz w:val="26"/>
                <w:szCs w:val="26"/>
              </w:rPr>
              <w:t>727 000,0</w:t>
            </w:r>
            <w:r w:rsidR="00B26F1A" w:rsidRPr="00334EC2">
              <w:rPr>
                <w:rFonts w:ascii="Times New Roman" w:hAnsi="Times New Roman"/>
                <w:sz w:val="26"/>
                <w:szCs w:val="26"/>
              </w:rPr>
              <w:t>руб.</w:t>
            </w:r>
          </w:p>
          <w:p w:rsidR="00B26F1A" w:rsidRPr="00165432" w:rsidRDefault="00334EC2" w:rsidP="00DC6987">
            <w:pPr>
              <w:spacing w:after="0" w:line="240" w:lineRule="atLeast"/>
              <w:ind w:right="176"/>
              <w:rPr>
                <w:rFonts w:ascii="Times New Roman" w:hAnsi="Times New Roman"/>
                <w:b/>
                <w:sz w:val="26"/>
                <w:szCs w:val="26"/>
              </w:rPr>
            </w:pPr>
            <w:r w:rsidRPr="00334EC2">
              <w:rPr>
                <w:rFonts w:ascii="Times New Roman" w:hAnsi="Times New Roman"/>
                <w:sz w:val="26"/>
                <w:szCs w:val="26"/>
              </w:rPr>
              <w:t xml:space="preserve">          </w:t>
            </w:r>
            <w:r w:rsidRPr="0037486E">
              <w:rPr>
                <w:rFonts w:ascii="Times New Roman" w:hAnsi="Times New Roman"/>
                <w:sz w:val="26"/>
                <w:szCs w:val="26"/>
              </w:rPr>
              <w:t>2025год -</w:t>
            </w:r>
            <w:r w:rsidR="00165432" w:rsidRPr="00121C2B">
              <w:rPr>
                <w:rFonts w:ascii="Times New Roman" w:hAnsi="Times New Roman"/>
                <w:sz w:val="26"/>
                <w:szCs w:val="26"/>
              </w:rPr>
              <w:t>3 072 580,0</w:t>
            </w:r>
            <w:r w:rsidR="00121C2B" w:rsidRPr="00121C2B">
              <w:rPr>
                <w:rFonts w:ascii="Times New Roman" w:hAnsi="Times New Roman"/>
                <w:sz w:val="26"/>
                <w:szCs w:val="26"/>
              </w:rPr>
              <w:t>руб</w:t>
            </w:r>
            <w:r w:rsidR="00121C2B">
              <w:rPr>
                <w:rFonts w:ascii="Times New Roman" w:hAnsi="Times New Roman"/>
                <w:b/>
                <w:sz w:val="26"/>
                <w:szCs w:val="26"/>
              </w:rPr>
              <w:t>.</w:t>
            </w:r>
          </w:p>
          <w:p w:rsidR="00EF44EA" w:rsidRPr="0037486E" w:rsidRDefault="00D62599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37486E">
              <w:rPr>
                <w:rFonts w:ascii="Times New Roman" w:hAnsi="Times New Roman"/>
                <w:sz w:val="26"/>
                <w:szCs w:val="26"/>
              </w:rPr>
              <w:t xml:space="preserve">          2026год-</w:t>
            </w:r>
            <w:r w:rsidR="00EF44EA" w:rsidRPr="0037486E">
              <w:rPr>
                <w:rFonts w:ascii="Times New Roman" w:hAnsi="Times New Roman"/>
                <w:sz w:val="26"/>
                <w:szCs w:val="26"/>
              </w:rPr>
              <w:t xml:space="preserve"> 0,0руб.</w:t>
            </w:r>
          </w:p>
          <w:p w:rsidR="00BB2D56" w:rsidRDefault="00EF44EA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37486E">
              <w:rPr>
                <w:rFonts w:ascii="Times New Roman" w:hAnsi="Times New Roman"/>
                <w:sz w:val="26"/>
                <w:szCs w:val="26"/>
              </w:rPr>
              <w:t xml:space="preserve">          2027год-0,0руб</w:t>
            </w:r>
            <w:r w:rsidR="00334EC2" w:rsidRPr="0037486E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BB2D56" w:rsidRDefault="00BB2D56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2028год-0,0руб.</w:t>
            </w:r>
          </w:p>
          <w:p w:rsidR="00334EC2" w:rsidRDefault="00334EC2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 счет Федерального бюджета -</w:t>
            </w:r>
            <w:r w:rsidRPr="00AA1E60">
              <w:rPr>
                <w:rFonts w:ascii="Times New Roman" w:hAnsi="Times New Roman"/>
                <w:b/>
                <w:sz w:val="26"/>
                <w:szCs w:val="26"/>
              </w:rPr>
              <w:t>552 020,89руб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334EC2" w:rsidRPr="00334EC2" w:rsidRDefault="00334EC2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2022год-552 020,89</w:t>
            </w:r>
          </w:p>
          <w:p w:rsidR="00B26F1A" w:rsidRPr="00334EC2" w:rsidRDefault="00B26F1A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</w:p>
          <w:p w:rsidR="00B26F1A" w:rsidRPr="00334EC2" w:rsidRDefault="00B26F1A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D41387" w:rsidRDefault="00D41387" w:rsidP="00DA40D6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</w:p>
    <w:p w:rsidR="0001453E" w:rsidRPr="00EA7548" w:rsidRDefault="0001453E" w:rsidP="0001453E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Pr="00EA7548">
        <w:rPr>
          <w:rFonts w:ascii="Times New Roman" w:hAnsi="Times New Roman"/>
          <w:sz w:val="26"/>
          <w:szCs w:val="26"/>
        </w:rPr>
        <w:t>2) абзац первый раздела 5 «Обоснование ресурсного обеспечения»</w:t>
      </w:r>
    </w:p>
    <w:p w:rsidR="0001453E" w:rsidRPr="00EA7548" w:rsidRDefault="0001453E" w:rsidP="0001453E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EA7548">
        <w:rPr>
          <w:rFonts w:ascii="Times New Roman" w:hAnsi="Times New Roman"/>
          <w:sz w:val="26"/>
          <w:szCs w:val="26"/>
        </w:rPr>
        <w:t>Программы изложить в следующей редакции:</w:t>
      </w:r>
    </w:p>
    <w:p w:rsidR="0001453E" w:rsidRPr="0001453E" w:rsidRDefault="0001453E" w:rsidP="0001453E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  <w:highlight w:val="yellow"/>
        </w:rPr>
      </w:pPr>
      <w:r w:rsidRPr="00EA7548">
        <w:rPr>
          <w:rFonts w:ascii="Times New Roman" w:hAnsi="Times New Roman"/>
          <w:sz w:val="26"/>
          <w:szCs w:val="26"/>
        </w:rPr>
        <w:t xml:space="preserve">          «Мероприятия Программы реализуются за счет средств местного бюджета и бюджета Республики Хакасия.</w:t>
      </w:r>
      <w:r w:rsidR="00EA7548">
        <w:rPr>
          <w:rFonts w:ascii="Times New Roman" w:hAnsi="Times New Roman"/>
          <w:sz w:val="26"/>
          <w:szCs w:val="26"/>
        </w:rPr>
        <w:t xml:space="preserve"> </w:t>
      </w:r>
      <w:r w:rsidRPr="00EA7548">
        <w:rPr>
          <w:rFonts w:ascii="Times New Roman" w:hAnsi="Times New Roman"/>
          <w:sz w:val="26"/>
          <w:szCs w:val="26"/>
        </w:rPr>
        <w:t>Общий объем финансирования,</w:t>
      </w:r>
      <w:r w:rsidR="00EA7548">
        <w:rPr>
          <w:rFonts w:ascii="Times New Roman" w:hAnsi="Times New Roman"/>
          <w:sz w:val="26"/>
          <w:szCs w:val="26"/>
        </w:rPr>
        <w:t xml:space="preserve"> </w:t>
      </w:r>
      <w:r w:rsidRPr="00EA7548">
        <w:rPr>
          <w:rFonts w:ascii="Times New Roman" w:hAnsi="Times New Roman"/>
          <w:sz w:val="26"/>
          <w:szCs w:val="26"/>
        </w:rPr>
        <w:t xml:space="preserve">необходимый для реализации Программы составляет в сумме  </w:t>
      </w:r>
      <w:r w:rsidR="00A21318">
        <w:rPr>
          <w:rFonts w:ascii="Times New Roman" w:hAnsi="Times New Roman"/>
          <w:b/>
          <w:sz w:val="26"/>
          <w:szCs w:val="26"/>
        </w:rPr>
        <w:t>2</w:t>
      </w:r>
      <w:r w:rsidR="00026543">
        <w:rPr>
          <w:rFonts w:ascii="Times New Roman" w:hAnsi="Times New Roman"/>
          <w:b/>
          <w:sz w:val="26"/>
          <w:szCs w:val="26"/>
        </w:rPr>
        <w:t>7</w:t>
      </w:r>
      <w:r w:rsidR="00A21318">
        <w:rPr>
          <w:rFonts w:ascii="Times New Roman" w:hAnsi="Times New Roman"/>
          <w:b/>
          <w:sz w:val="26"/>
          <w:szCs w:val="26"/>
        </w:rPr>
        <w:t> </w:t>
      </w:r>
      <w:r w:rsidR="00BB2D56">
        <w:rPr>
          <w:rFonts w:ascii="Times New Roman" w:hAnsi="Times New Roman"/>
          <w:b/>
          <w:sz w:val="26"/>
          <w:szCs w:val="26"/>
        </w:rPr>
        <w:t>239</w:t>
      </w:r>
      <w:r w:rsidR="00026543">
        <w:rPr>
          <w:rFonts w:ascii="Times New Roman" w:hAnsi="Times New Roman"/>
          <w:b/>
          <w:sz w:val="26"/>
          <w:szCs w:val="26"/>
        </w:rPr>
        <w:t> </w:t>
      </w:r>
      <w:r w:rsidR="00BB2D56">
        <w:rPr>
          <w:rFonts w:ascii="Times New Roman" w:hAnsi="Times New Roman"/>
          <w:b/>
          <w:sz w:val="26"/>
          <w:szCs w:val="26"/>
        </w:rPr>
        <w:t>59</w:t>
      </w:r>
      <w:r w:rsidR="00026543">
        <w:rPr>
          <w:rFonts w:ascii="Times New Roman" w:hAnsi="Times New Roman"/>
          <w:b/>
          <w:sz w:val="26"/>
          <w:szCs w:val="26"/>
        </w:rPr>
        <w:t>1,21</w:t>
      </w:r>
      <w:r w:rsidRPr="001F6BDF">
        <w:rPr>
          <w:rFonts w:ascii="Times New Roman" w:hAnsi="Times New Roman"/>
          <w:b/>
          <w:sz w:val="26"/>
          <w:szCs w:val="26"/>
        </w:rPr>
        <w:t>руб</w:t>
      </w:r>
      <w:r w:rsidRPr="001F6BDF">
        <w:rPr>
          <w:rFonts w:ascii="Times New Roman" w:hAnsi="Times New Roman"/>
          <w:sz w:val="26"/>
          <w:szCs w:val="26"/>
        </w:rPr>
        <w:t>. из них:</w:t>
      </w:r>
      <w:r w:rsidRPr="0001453E">
        <w:rPr>
          <w:rFonts w:ascii="Times New Roman" w:hAnsi="Times New Roman"/>
          <w:sz w:val="26"/>
          <w:szCs w:val="26"/>
          <w:highlight w:val="yellow"/>
        </w:rPr>
        <w:t xml:space="preserve">      </w:t>
      </w:r>
    </w:p>
    <w:p w:rsidR="0001453E" w:rsidRPr="001F6BDF" w:rsidRDefault="0001453E" w:rsidP="0001453E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1F6BDF">
        <w:rPr>
          <w:rFonts w:ascii="Times New Roman" w:hAnsi="Times New Roman"/>
          <w:sz w:val="26"/>
          <w:szCs w:val="26"/>
        </w:rPr>
        <w:t xml:space="preserve">  средства местного бюджета сумма </w:t>
      </w:r>
      <w:r w:rsidR="00323649" w:rsidRPr="00323649">
        <w:rPr>
          <w:rFonts w:ascii="Times New Roman" w:hAnsi="Times New Roman"/>
          <w:b/>
          <w:sz w:val="26"/>
          <w:szCs w:val="26"/>
        </w:rPr>
        <w:t>20 348 990</w:t>
      </w:r>
      <w:r w:rsidR="00026543">
        <w:rPr>
          <w:rFonts w:ascii="Times New Roman" w:hAnsi="Times New Roman"/>
          <w:b/>
          <w:sz w:val="26"/>
          <w:szCs w:val="26"/>
        </w:rPr>
        <w:t>,32</w:t>
      </w:r>
      <w:r w:rsidRPr="001F6BDF">
        <w:rPr>
          <w:rFonts w:ascii="Times New Roman" w:hAnsi="Times New Roman"/>
          <w:b/>
          <w:sz w:val="26"/>
          <w:szCs w:val="26"/>
        </w:rPr>
        <w:t>руб</w:t>
      </w:r>
      <w:r w:rsidRPr="001F6BDF">
        <w:rPr>
          <w:rFonts w:ascii="Times New Roman" w:hAnsi="Times New Roman"/>
          <w:sz w:val="26"/>
          <w:szCs w:val="26"/>
        </w:rPr>
        <w:t xml:space="preserve">., в том числе:                            </w:t>
      </w:r>
    </w:p>
    <w:p w:rsidR="00B2154A" w:rsidRDefault="0001453E" w:rsidP="0001453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1F6BDF">
        <w:rPr>
          <w:rFonts w:ascii="Times New Roman" w:hAnsi="Times New Roman"/>
          <w:sz w:val="26"/>
          <w:szCs w:val="26"/>
        </w:rPr>
        <w:t xml:space="preserve">              </w:t>
      </w:r>
    </w:p>
    <w:p w:rsidR="0001453E" w:rsidRPr="001F6BDF" w:rsidRDefault="00B2154A" w:rsidP="0001453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</w:t>
      </w:r>
      <w:r w:rsidR="0001453E" w:rsidRPr="001F6BDF">
        <w:rPr>
          <w:rFonts w:ascii="Times New Roman" w:hAnsi="Times New Roman"/>
          <w:sz w:val="26"/>
          <w:szCs w:val="26"/>
        </w:rPr>
        <w:t xml:space="preserve">    2022год-</w:t>
      </w:r>
      <w:r w:rsidR="001F6BDF" w:rsidRPr="001F6BDF">
        <w:rPr>
          <w:rFonts w:ascii="Times New Roman" w:hAnsi="Times New Roman"/>
          <w:sz w:val="26"/>
          <w:szCs w:val="26"/>
        </w:rPr>
        <w:t>4 713 792,54</w:t>
      </w:r>
      <w:r w:rsidR="0001453E" w:rsidRPr="001F6BDF">
        <w:rPr>
          <w:rFonts w:ascii="Times New Roman" w:hAnsi="Times New Roman"/>
          <w:sz w:val="26"/>
          <w:szCs w:val="26"/>
        </w:rPr>
        <w:t>руб</w:t>
      </w:r>
    </w:p>
    <w:p w:rsidR="0001453E" w:rsidRPr="001F6BDF" w:rsidRDefault="0001453E" w:rsidP="0001453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1F6BDF">
        <w:rPr>
          <w:rFonts w:ascii="Times New Roman" w:hAnsi="Times New Roman"/>
          <w:sz w:val="26"/>
          <w:szCs w:val="26"/>
        </w:rPr>
        <w:t xml:space="preserve">                  2023год-</w:t>
      </w:r>
      <w:r w:rsidR="001F6BDF" w:rsidRPr="001F6BDF">
        <w:rPr>
          <w:rFonts w:ascii="Times New Roman" w:hAnsi="Times New Roman"/>
          <w:sz w:val="26"/>
          <w:szCs w:val="26"/>
        </w:rPr>
        <w:t>4 113 045,0</w:t>
      </w:r>
      <w:r w:rsidRPr="001F6BDF">
        <w:rPr>
          <w:rFonts w:ascii="Times New Roman" w:hAnsi="Times New Roman"/>
          <w:sz w:val="26"/>
          <w:szCs w:val="26"/>
        </w:rPr>
        <w:t>руб.</w:t>
      </w:r>
    </w:p>
    <w:p w:rsidR="0001453E" w:rsidRPr="001F6BDF" w:rsidRDefault="0001453E" w:rsidP="0001453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1F6BDF">
        <w:rPr>
          <w:rFonts w:ascii="Times New Roman" w:hAnsi="Times New Roman"/>
          <w:sz w:val="26"/>
          <w:szCs w:val="26"/>
        </w:rPr>
        <w:t xml:space="preserve">                  2024год-</w:t>
      </w:r>
      <w:r w:rsidR="00A21318">
        <w:rPr>
          <w:rFonts w:ascii="Times New Roman" w:hAnsi="Times New Roman"/>
          <w:sz w:val="26"/>
          <w:szCs w:val="26"/>
        </w:rPr>
        <w:t>3 424 275,32р</w:t>
      </w:r>
      <w:r w:rsidRPr="001F6BDF">
        <w:rPr>
          <w:rFonts w:ascii="Times New Roman" w:hAnsi="Times New Roman"/>
          <w:sz w:val="26"/>
          <w:szCs w:val="26"/>
        </w:rPr>
        <w:t>уб.</w:t>
      </w:r>
    </w:p>
    <w:p w:rsidR="0001453E" w:rsidRPr="001F6BDF" w:rsidRDefault="0001453E" w:rsidP="0001453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1F6BDF">
        <w:rPr>
          <w:rFonts w:ascii="Times New Roman" w:hAnsi="Times New Roman"/>
          <w:sz w:val="26"/>
          <w:szCs w:val="26"/>
        </w:rPr>
        <w:t xml:space="preserve">                  2025год-</w:t>
      </w:r>
      <w:r w:rsidR="00026543">
        <w:rPr>
          <w:rFonts w:ascii="Times New Roman" w:hAnsi="Times New Roman"/>
          <w:sz w:val="26"/>
          <w:szCs w:val="26"/>
        </w:rPr>
        <w:t>2 3</w:t>
      </w:r>
      <w:r w:rsidR="00BB2D56">
        <w:rPr>
          <w:rFonts w:ascii="Times New Roman" w:hAnsi="Times New Roman"/>
          <w:sz w:val="26"/>
          <w:szCs w:val="26"/>
        </w:rPr>
        <w:t>60</w:t>
      </w:r>
      <w:r w:rsidR="00026543">
        <w:rPr>
          <w:rFonts w:ascii="Times New Roman" w:hAnsi="Times New Roman"/>
          <w:sz w:val="26"/>
          <w:szCs w:val="26"/>
        </w:rPr>
        <w:t> 977,46</w:t>
      </w:r>
      <w:r w:rsidRPr="001F6BDF">
        <w:rPr>
          <w:rFonts w:ascii="Times New Roman" w:hAnsi="Times New Roman"/>
          <w:sz w:val="26"/>
          <w:szCs w:val="26"/>
        </w:rPr>
        <w:t>руб.</w:t>
      </w:r>
    </w:p>
    <w:p w:rsidR="0001453E" w:rsidRDefault="0001453E" w:rsidP="0001453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1F6BDF">
        <w:rPr>
          <w:rFonts w:ascii="Times New Roman" w:hAnsi="Times New Roman"/>
          <w:sz w:val="26"/>
          <w:szCs w:val="26"/>
        </w:rPr>
        <w:t xml:space="preserve">                  2026год-</w:t>
      </w:r>
      <w:r w:rsidR="001F6BDF" w:rsidRPr="001F6BDF">
        <w:rPr>
          <w:rFonts w:ascii="Times New Roman" w:hAnsi="Times New Roman"/>
          <w:sz w:val="26"/>
          <w:szCs w:val="26"/>
        </w:rPr>
        <w:t xml:space="preserve"> </w:t>
      </w:r>
      <w:r w:rsidR="00323649">
        <w:rPr>
          <w:rFonts w:ascii="Times New Roman" w:hAnsi="Times New Roman"/>
          <w:sz w:val="26"/>
          <w:szCs w:val="26"/>
        </w:rPr>
        <w:t>2 048 900</w:t>
      </w:r>
      <w:r w:rsidRPr="001F6BDF">
        <w:rPr>
          <w:rFonts w:ascii="Times New Roman" w:hAnsi="Times New Roman"/>
          <w:sz w:val="26"/>
          <w:szCs w:val="26"/>
        </w:rPr>
        <w:t>,0руб.</w:t>
      </w:r>
    </w:p>
    <w:p w:rsidR="0001453E" w:rsidRDefault="0037486E" w:rsidP="00926847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2027год-1</w:t>
      </w:r>
      <w:r w:rsidR="00323649">
        <w:rPr>
          <w:rFonts w:ascii="Times New Roman" w:hAnsi="Times New Roman"/>
          <w:sz w:val="26"/>
          <w:szCs w:val="26"/>
        </w:rPr>
        <w:t>839 000</w:t>
      </w:r>
      <w:r>
        <w:rPr>
          <w:rFonts w:ascii="Times New Roman" w:hAnsi="Times New Roman"/>
          <w:sz w:val="26"/>
          <w:szCs w:val="26"/>
        </w:rPr>
        <w:t>,0 руб.</w:t>
      </w:r>
    </w:p>
    <w:p w:rsidR="00323649" w:rsidRPr="0001453E" w:rsidRDefault="00323649" w:rsidP="00926847">
      <w:pPr>
        <w:spacing w:after="0" w:line="240" w:lineRule="atLeast"/>
        <w:ind w:right="176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</w:rPr>
        <w:t xml:space="preserve">                  2028год-</w:t>
      </w:r>
      <w:r w:rsidR="00D50BB3">
        <w:rPr>
          <w:rFonts w:ascii="Times New Roman" w:hAnsi="Times New Roman"/>
          <w:sz w:val="26"/>
          <w:szCs w:val="26"/>
        </w:rPr>
        <w:t>1 849 000</w:t>
      </w:r>
      <w:r>
        <w:rPr>
          <w:rFonts w:ascii="Times New Roman" w:hAnsi="Times New Roman"/>
          <w:sz w:val="26"/>
          <w:szCs w:val="26"/>
        </w:rPr>
        <w:t>,0руб.</w:t>
      </w:r>
    </w:p>
    <w:p w:rsidR="00B2154A" w:rsidRDefault="0001453E" w:rsidP="00926847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1C15E5">
        <w:rPr>
          <w:rFonts w:ascii="Times New Roman" w:hAnsi="Times New Roman"/>
          <w:sz w:val="26"/>
          <w:szCs w:val="26"/>
        </w:rPr>
        <w:t xml:space="preserve">          Средства республиканского бюджета сумма </w:t>
      </w:r>
      <w:r w:rsidR="00323649" w:rsidRPr="00323649">
        <w:rPr>
          <w:rFonts w:ascii="Times New Roman" w:hAnsi="Times New Roman"/>
          <w:b/>
          <w:sz w:val="26"/>
          <w:szCs w:val="26"/>
        </w:rPr>
        <w:t>6 338 58</w:t>
      </w:r>
      <w:r w:rsidR="00AB1084" w:rsidRPr="00323649">
        <w:rPr>
          <w:rFonts w:ascii="Times New Roman" w:hAnsi="Times New Roman"/>
          <w:b/>
          <w:sz w:val="26"/>
          <w:szCs w:val="26"/>
        </w:rPr>
        <w:t>0</w:t>
      </w:r>
      <w:r w:rsidRPr="00AB1084">
        <w:rPr>
          <w:rFonts w:ascii="Times New Roman" w:hAnsi="Times New Roman"/>
          <w:b/>
          <w:sz w:val="26"/>
          <w:szCs w:val="26"/>
        </w:rPr>
        <w:t>,0руб</w:t>
      </w:r>
      <w:r w:rsidRPr="001C15E5">
        <w:rPr>
          <w:rFonts w:ascii="Times New Roman" w:hAnsi="Times New Roman"/>
          <w:sz w:val="26"/>
          <w:szCs w:val="26"/>
        </w:rPr>
        <w:t xml:space="preserve">. в том числе:                 </w:t>
      </w:r>
    </w:p>
    <w:p w:rsidR="0001453E" w:rsidRPr="001C15E5" w:rsidRDefault="00B2154A" w:rsidP="0001453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</w:t>
      </w:r>
      <w:r w:rsidR="0001453E" w:rsidRPr="001C15E5">
        <w:rPr>
          <w:rFonts w:ascii="Times New Roman" w:hAnsi="Times New Roman"/>
          <w:sz w:val="26"/>
          <w:szCs w:val="26"/>
        </w:rPr>
        <w:t xml:space="preserve">  202</w:t>
      </w:r>
      <w:r w:rsidR="001C15E5" w:rsidRPr="001C15E5">
        <w:rPr>
          <w:rFonts w:ascii="Times New Roman" w:hAnsi="Times New Roman"/>
          <w:sz w:val="26"/>
          <w:szCs w:val="26"/>
        </w:rPr>
        <w:t>2</w:t>
      </w:r>
      <w:r w:rsidR="0001453E" w:rsidRPr="001C15E5">
        <w:rPr>
          <w:rFonts w:ascii="Times New Roman" w:hAnsi="Times New Roman"/>
          <w:sz w:val="26"/>
          <w:szCs w:val="26"/>
        </w:rPr>
        <w:t>год-</w:t>
      </w:r>
      <w:r w:rsidR="001C15E5" w:rsidRPr="001C15E5">
        <w:rPr>
          <w:rFonts w:ascii="Times New Roman" w:hAnsi="Times New Roman"/>
          <w:sz w:val="26"/>
          <w:szCs w:val="26"/>
        </w:rPr>
        <w:t>1 03</w:t>
      </w:r>
      <w:r w:rsidR="0001453E" w:rsidRPr="001C15E5">
        <w:rPr>
          <w:rFonts w:ascii="Times New Roman" w:hAnsi="Times New Roman"/>
          <w:sz w:val="26"/>
          <w:szCs w:val="26"/>
        </w:rPr>
        <w:t>0</w:t>
      </w:r>
      <w:r w:rsidR="001C15E5" w:rsidRPr="001C15E5">
        <w:rPr>
          <w:rFonts w:ascii="Times New Roman" w:hAnsi="Times New Roman"/>
          <w:sz w:val="26"/>
          <w:szCs w:val="26"/>
        </w:rPr>
        <w:t xml:space="preserve"> 000</w:t>
      </w:r>
      <w:r w:rsidR="0001453E" w:rsidRPr="001C15E5">
        <w:rPr>
          <w:rFonts w:ascii="Times New Roman" w:hAnsi="Times New Roman"/>
          <w:sz w:val="26"/>
          <w:szCs w:val="26"/>
        </w:rPr>
        <w:t>,0руб.</w:t>
      </w:r>
    </w:p>
    <w:p w:rsidR="0001453E" w:rsidRDefault="0001453E" w:rsidP="0001453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1C15E5">
        <w:rPr>
          <w:rFonts w:ascii="Times New Roman" w:hAnsi="Times New Roman"/>
          <w:sz w:val="26"/>
          <w:szCs w:val="26"/>
        </w:rPr>
        <w:t xml:space="preserve">                   202</w:t>
      </w:r>
      <w:r w:rsidR="001C15E5" w:rsidRPr="001C15E5">
        <w:rPr>
          <w:rFonts w:ascii="Times New Roman" w:hAnsi="Times New Roman"/>
          <w:sz w:val="26"/>
          <w:szCs w:val="26"/>
        </w:rPr>
        <w:t>3</w:t>
      </w:r>
      <w:r w:rsidRPr="001C15E5">
        <w:rPr>
          <w:rFonts w:ascii="Times New Roman" w:hAnsi="Times New Roman"/>
          <w:sz w:val="26"/>
          <w:szCs w:val="26"/>
        </w:rPr>
        <w:t>год-</w:t>
      </w:r>
      <w:r w:rsidR="001C15E5" w:rsidRPr="001C15E5">
        <w:rPr>
          <w:rFonts w:ascii="Times New Roman" w:hAnsi="Times New Roman"/>
          <w:sz w:val="26"/>
          <w:szCs w:val="26"/>
        </w:rPr>
        <w:t>1 509 000</w:t>
      </w:r>
      <w:r w:rsidRPr="001C15E5">
        <w:rPr>
          <w:rFonts w:ascii="Times New Roman" w:hAnsi="Times New Roman"/>
          <w:sz w:val="26"/>
          <w:szCs w:val="26"/>
        </w:rPr>
        <w:t>,0руб.</w:t>
      </w:r>
    </w:p>
    <w:p w:rsidR="0037486E" w:rsidRPr="001C15E5" w:rsidRDefault="0037486E" w:rsidP="0001453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2024год-</w:t>
      </w:r>
      <w:r w:rsidR="00026543"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>727 000,0руб.</w:t>
      </w:r>
    </w:p>
    <w:p w:rsidR="0001453E" w:rsidRPr="001C15E5" w:rsidRDefault="0001453E" w:rsidP="0001453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1C15E5">
        <w:rPr>
          <w:rFonts w:ascii="Times New Roman" w:hAnsi="Times New Roman"/>
          <w:sz w:val="26"/>
          <w:szCs w:val="26"/>
        </w:rPr>
        <w:t xml:space="preserve">                   2025год-</w:t>
      </w:r>
      <w:r w:rsidR="00026543">
        <w:rPr>
          <w:rFonts w:ascii="Times New Roman" w:hAnsi="Times New Roman"/>
          <w:sz w:val="26"/>
          <w:szCs w:val="26"/>
        </w:rPr>
        <w:t>3 072 580,0</w:t>
      </w:r>
      <w:r w:rsidRPr="001C15E5">
        <w:rPr>
          <w:rFonts w:ascii="Times New Roman" w:hAnsi="Times New Roman"/>
          <w:sz w:val="26"/>
          <w:szCs w:val="26"/>
        </w:rPr>
        <w:t>руб.</w:t>
      </w:r>
    </w:p>
    <w:p w:rsidR="0001453E" w:rsidRDefault="0001453E" w:rsidP="0001453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1C15E5">
        <w:rPr>
          <w:rFonts w:ascii="Times New Roman" w:hAnsi="Times New Roman"/>
          <w:sz w:val="26"/>
          <w:szCs w:val="26"/>
        </w:rPr>
        <w:t xml:space="preserve">                   2026год -0,0руб. </w:t>
      </w:r>
    </w:p>
    <w:p w:rsidR="00323649" w:rsidRDefault="0037486E" w:rsidP="0001453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2027год-0,0руб. </w:t>
      </w:r>
    </w:p>
    <w:p w:rsidR="0037486E" w:rsidRDefault="00323649" w:rsidP="0001453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2028год-0,0руб.</w:t>
      </w:r>
      <w:r w:rsidR="0037486E">
        <w:rPr>
          <w:rFonts w:ascii="Times New Roman" w:hAnsi="Times New Roman"/>
          <w:sz w:val="26"/>
          <w:szCs w:val="26"/>
        </w:rPr>
        <w:t xml:space="preserve">     </w:t>
      </w:r>
    </w:p>
    <w:p w:rsidR="0037486E" w:rsidRDefault="0037486E" w:rsidP="0037486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Средства  Федерального бюджета -</w:t>
      </w:r>
      <w:r w:rsidRPr="00AA1E60">
        <w:rPr>
          <w:rFonts w:ascii="Times New Roman" w:hAnsi="Times New Roman"/>
          <w:b/>
          <w:sz w:val="26"/>
          <w:szCs w:val="26"/>
        </w:rPr>
        <w:t>552 020,89руб</w:t>
      </w:r>
      <w:r>
        <w:rPr>
          <w:rFonts w:ascii="Times New Roman" w:hAnsi="Times New Roman"/>
          <w:sz w:val="26"/>
          <w:szCs w:val="26"/>
        </w:rPr>
        <w:t>.</w:t>
      </w:r>
    </w:p>
    <w:p w:rsidR="0037486E" w:rsidRPr="00334EC2" w:rsidRDefault="0037486E" w:rsidP="0037486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2022год-552 020,89</w:t>
      </w:r>
    </w:p>
    <w:p w:rsidR="0001453E" w:rsidRPr="002939D7" w:rsidRDefault="0001453E" w:rsidP="0001453E">
      <w:pPr>
        <w:tabs>
          <w:tab w:val="left" w:pos="1721"/>
        </w:tabs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2939D7">
        <w:rPr>
          <w:rFonts w:ascii="Times New Roman" w:hAnsi="Times New Roman"/>
          <w:sz w:val="26"/>
          <w:szCs w:val="26"/>
        </w:rPr>
        <w:t xml:space="preserve">         3) Приложение  «Программные мероприятия» программы изложить в следующей редакции согласно приложению.</w:t>
      </w:r>
    </w:p>
    <w:p w:rsidR="0001453E" w:rsidRPr="002939D7" w:rsidRDefault="0001453E" w:rsidP="0001453E">
      <w:pPr>
        <w:tabs>
          <w:tab w:val="left" w:pos="1721"/>
        </w:tabs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2939D7">
        <w:rPr>
          <w:rFonts w:ascii="Times New Roman" w:hAnsi="Times New Roman"/>
          <w:sz w:val="26"/>
          <w:szCs w:val="26"/>
        </w:rPr>
        <w:t xml:space="preserve">2.Настоящее постановление вступает в силу после его официального опубликования (обнародования) на официальном сайте администрации поселения в информационно-телекоммуникационной сети Интернет </w:t>
      </w:r>
    </w:p>
    <w:p w:rsidR="0001453E" w:rsidRPr="002939D7" w:rsidRDefault="0001453E" w:rsidP="0001453E">
      <w:pPr>
        <w:tabs>
          <w:tab w:val="left" w:pos="1721"/>
        </w:tabs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</w:p>
    <w:p w:rsidR="006425C4" w:rsidRPr="006425C4" w:rsidRDefault="00926847" w:rsidP="006425C4">
      <w:pPr>
        <w:pStyle w:val="a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Врио </w:t>
      </w:r>
      <w:r w:rsidR="0001453E" w:rsidRPr="006425C4">
        <w:rPr>
          <w:rFonts w:ascii="Times New Roman" w:hAnsi="Times New Roman"/>
          <w:sz w:val="26"/>
          <w:szCs w:val="26"/>
        </w:rPr>
        <w:t>Глав</w:t>
      </w:r>
      <w:r>
        <w:rPr>
          <w:rFonts w:ascii="Times New Roman" w:hAnsi="Times New Roman"/>
          <w:sz w:val="26"/>
          <w:szCs w:val="26"/>
        </w:rPr>
        <w:t>ы</w:t>
      </w:r>
      <w:r w:rsidR="0001453E" w:rsidRPr="006425C4">
        <w:rPr>
          <w:rFonts w:ascii="Times New Roman" w:hAnsi="Times New Roman"/>
          <w:sz w:val="26"/>
          <w:szCs w:val="26"/>
        </w:rPr>
        <w:t xml:space="preserve"> Сапоговского сельсовета</w:t>
      </w:r>
    </w:p>
    <w:p w:rsidR="006425C4" w:rsidRPr="006425C4" w:rsidRDefault="006425C4" w:rsidP="006425C4">
      <w:pPr>
        <w:pStyle w:val="af"/>
        <w:rPr>
          <w:rFonts w:ascii="Times New Roman" w:hAnsi="Times New Roman"/>
          <w:sz w:val="26"/>
          <w:szCs w:val="26"/>
        </w:rPr>
      </w:pPr>
      <w:r w:rsidRPr="006425C4">
        <w:rPr>
          <w:rFonts w:ascii="Times New Roman" w:hAnsi="Times New Roman"/>
          <w:sz w:val="26"/>
          <w:szCs w:val="26"/>
        </w:rPr>
        <w:t>Усть-Абаканского района</w:t>
      </w:r>
    </w:p>
    <w:p w:rsidR="00342D1A" w:rsidRPr="006425C4" w:rsidRDefault="006425C4" w:rsidP="006425C4">
      <w:pPr>
        <w:pStyle w:val="af"/>
        <w:rPr>
          <w:rFonts w:ascii="Times New Roman" w:hAnsi="Times New Roman"/>
          <w:sz w:val="26"/>
          <w:szCs w:val="26"/>
        </w:rPr>
      </w:pPr>
      <w:r w:rsidRPr="006425C4">
        <w:rPr>
          <w:rFonts w:ascii="Times New Roman" w:hAnsi="Times New Roman"/>
          <w:sz w:val="26"/>
          <w:szCs w:val="26"/>
        </w:rPr>
        <w:t>Республики Хакасия</w:t>
      </w:r>
      <w:r>
        <w:rPr>
          <w:rFonts w:ascii="Times New Roman" w:hAnsi="Times New Roman"/>
          <w:sz w:val="26"/>
          <w:szCs w:val="26"/>
        </w:rPr>
        <w:t xml:space="preserve">                                           </w:t>
      </w:r>
      <w:r w:rsidR="00926847">
        <w:rPr>
          <w:rFonts w:ascii="Times New Roman" w:hAnsi="Times New Roman"/>
          <w:sz w:val="26"/>
          <w:szCs w:val="26"/>
        </w:rPr>
        <w:t xml:space="preserve">      </w:t>
      </w:r>
      <w:r>
        <w:rPr>
          <w:rFonts w:ascii="Times New Roman" w:hAnsi="Times New Roman"/>
          <w:sz w:val="26"/>
          <w:szCs w:val="26"/>
        </w:rPr>
        <w:t xml:space="preserve">            </w:t>
      </w:r>
      <w:r w:rsidR="00926847">
        <w:rPr>
          <w:rFonts w:ascii="Times New Roman" w:hAnsi="Times New Roman"/>
          <w:sz w:val="26"/>
          <w:szCs w:val="26"/>
        </w:rPr>
        <w:t>Д.В.Толокнов</w:t>
      </w:r>
    </w:p>
    <w:p w:rsidR="0001453E" w:rsidRDefault="0001453E" w:rsidP="0001453E">
      <w:pPr>
        <w:ind w:left="-540" w:right="175"/>
        <w:rPr>
          <w:rFonts w:ascii="Times New Roman" w:hAnsi="Times New Roman"/>
          <w:sz w:val="26"/>
          <w:szCs w:val="26"/>
        </w:rPr>
      </w:pPr>
      <w:r w:rsidRPr="002939D7">
        <w:rPr>
          <w:rFonts w:ascii="Times New Roman" w:hAnsi="Times New Roman"/>
          <w:sz w:val="26"/>
          <w:szCs w:val="26"/>
        </w:rPr>
        <w:lastRenderedPageBreak/>
        <w:t xml:space="preserve">                      </w:t>
      </w:r>
      <w:r w:rsidR="006425C4">
        <w:rPr>
          <w:rFonts w:ascii="Times New Roman" w:hAnsi="Times New Roman"/>
          <w:sz w:val="26"/>
          <w:szCs w:val="26"/>
        </w:rPr>
        <w:t xml:space="preserve">                      </w:t>
      </w:r>
    </w:p>
    <w:p w:rsidR="00D41387" w:rsidRDefault="00D41387" w:rsidP="00DA40D6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</w:p>
    <w:p w:rsidR="00D41387" w:rsidRDefault="00D41387" w:rsidP="00DA40D6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</w:p>
    <w:p w:rsidR="00D41387" w:rsidRPr="00DA40D6" w:rsidRDefault="00D41387" w:rsidP="00DA40D6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</w:p>
    <w:p w:rsidR="006C6D80" w:rsidRPr="00DA40D6" w:rsidRDefault="00DA40D6" w:rsidP="001C3723">
      <w:pPr>
        <w:spacing w:after="0" w:line="240" w:lineRule="atLeast"/>
        <w:ind w:left="-181" w:right="176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</w:p>
    <w:p w:rsidR="006C6D80" w:rsidRPr="00DA40D6" w:rsidRDefault="006C6D80" w:rsidP="00F90709">
      <w:pPr>
        <w:tabs>
          <w:tab w:val="left" w:pos="528"/>
          <w:tab w:val="left" w:pos="3904"/>
          <w:tab w:val="center" w:pos="471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C6D80" w:rsidRPr="00DA40D6" w:rsidRDefault="006C6D80" w:rsidP="00F90709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C6D80" w:rsidRPr="00DA40D6" w:rsidRDefault="006C6D80" w:rsidP="00F90709">
      <w:pPr>
        <w:tabs>
          <w:tab w:val="left" w:pos="528"/>
          <w:tab w:val="left" w:pos="3904"/>
          <w:tab w:val="center" w:pos="4717"/>
        </w:tabs>
        <w:spacing w:after="0" w:line="240" w:lineRule="auto"/>
        <w:ind w:left="360"/>
        <w:rPr>
          <w:rFonts w:ascii="Times New Roman" w:hAnsi="Times New Roman"/>
          <w:sz w:val="26"/>
          <w:szCs w:val="26"/>
        </w:rPr>
      </w:pPr>
    </w:p>
    <w:p w:rsidR="006C6D80" w:rsidRPr="00DA40D6" w:rsidRDefault="006C6D80" w:rsidP="00F90709">
      <w:pPr>
        <w:tabs>
          <w:tab w:val="left" w:pos="528"/>
          <w:tab w:val="left" w:pos="3904"/>
          <w:tab w:val="center" w:pos="4717"/>
        </w:tabs>
        <w:rPr>
          <w:sz w:val="26"/>
          <w:szCs w:val="26"/>
        </w:rPr>
      </w:pPr>
      <w:r w:rsidRPr="00DA40D6">
        <w:rPr>
          <w:sz w:val="26"/>
          <w:szCs w:val="26"/>
        </w:rPr>
        <w:t xml:space="preserve">           </w:t>
      </w:r>
    </w:p>
    <w:sectPr w:rsidR="006C6D80" w:rsidRPr="00DA40D6" w:rsidSect="00342D1A">
      <w:pgSz w:w="11909" w:h="16834"/>
      <w:pgMar w:top="719" w:right="852" w:bottom="360" w:left="1276" w:header="720" w:footer="720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956" w:rsidRDefault="00E76956" w:rsidP="00370780">
      <w:pPr>
        <w:spacing w:after="0" w:line="240" w:lineRule="auto"/>
      </w:pPr>
      <w:r>
        <w:separator/>
      </w:r>
    </w:p>
  </w:endnote>
  <w:endnote w:type="continuationSeparator" w:id="0">
    <w:p w:rsidR="00E76956" w:rsidRDefault="00E76956" w:rsidP="00370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956" w:rsidRDefault="00E76956" w:rsidP="00370780">
      <w:pPr>
        <w:spacing w:after="0" w:line="240" w:lineRule="auto"/>
      </w:pPr>
      <w:r>
        <w:separator/>
      </w:r>
    </w:p>
  </w:footnote>
  <w:footnote w:type="continuationSeparator" w:id="0">
    <w:p w:rsidR="00E76956" w:rsidRDefault="00E76956" w:rsidP="00370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 w15:restartNumberingAfterBreak="0">
    <w:nsid w:val="0D0A76F5"/>
    <w:multiLevelType w:val="hybridMultilevel"/>
    <w:tmpl w:val="E4622CBA"/>
    <w:lvl w:ilvl="0" w:tplc="7414BA6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5" w15:restartNumberingAfterBreak="0">
    <w:nsid w:val="0E4469C9"/>
    <w:multiLevelType w:val="hybridMultilevel"/>
    <w:tmpl w:val="BCCA1AA2"/>
    <w:lvl w:ilvl="0" w:tplc="1F80DF78">
      <w:start w:val="5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2276F6"/>
    <w:multiLevelType w:val="multilevel"/>
    <w:tmpl w:val="B1CC72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875789A"/>
    <w:multiLevelType w:val="multilevel"/>
    <w:tmpl w:val="157C7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8515FBF"/>
    <w:multiLevelType w:val="multilevel"/>
    <w:tmpl w:val="C0145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8D0BEE"/>
    <w:multiLevelType w:val="multilevel"/>
    <w:tmpl w:val="C73E3402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73414EA"/>
    <w:multiLevelType w:val="multilevel"/>
    <w:tmpl w:val="EDC8C93A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33B6E53"/>
    <w:multiLevelType w:val="hybridMultilevel"/>
    <w:tmpl w:val="1A5802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82713C3"/>
    <w:multiLevelType w:val="multilevel"/>
    <w:tmpl w:val="88742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C2F4BDB"/>
    <w:multiLevelType w:val="multilevel"/>
    <w:tmpl w:val="B1885EF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6BBD08C3"/>
    <w:multiLevelType w:val="hybridMultilevel"/>
    <w:tmpl w:val="20AE2088"/>
    <w:lvl w:ilvl="0" w:tplc="457279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BC16974"/>
    <w:multiLevelType w:val="multilevel"/>
    <w:tmpl w:val="AB80CE64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7"/>
  </w:num>
  <w:num w:numId="5">
    <w:abstractNumId w:val="12"/>
  </w:num>
  <w:num w:numId="6">
    <w:abstractNumId w:val="9"/>
  </w:num>
  <w:num w:numId="7">
    <w:abstractNumId w:val="13"/>
  </w:num>
  <w:num w:numId="8">
    <w:abstractNumId w:val="15"/>
  </w:num>
  <w:num w:numId="9">
    <w:abstractNumId w:val="11"/>
  </w:num>
  <w:num w:numId="10">
    <w:abstractNumId w:val="5"/>
  </w:num>
  <w:num w:numId="11">
    <w:abstractNumId w:val="14"/>
  </w:num>
  <w:num w:numId="12">
    <w:abstractNumId w:val="0"/>
  </w:num>
  <w:num w:numId="13">
    <w:abstractNumId w:val="4"/>
  </w:num>
  <w:num w:numId="14">
    <w:abstractNumId w:val="1"/>
  </w:num>
  <w:num w:numId="15">
    <w:abstractNumId w:val="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5080"/>
    <w:rsid w:val="000101F5"/>
    <w:rsid w:val="000102E9"/>
    <w:rsid w:val="000121BD"/>
    <w:rsid w:val="00013EB2"/>
    <w:rsid w:val="0001453E"/>
    <w:rsid w:val="00026543"/>
    <w:rsid w:val="000268FD"/>
    <w:rsid w:val="00027398"/>
    <w:rsid w:val="000368E8"/>
    <w:rsid w:val="00044774"/>
    <w:rsid w:val="00046578"/>
    <w:rsid w:val="0005378C"/>
    <w:rsid w:val="00057AC0"/>
    <w:rsid w:val="00085DBE"/>
    <w:rsid w:val="00090CFB"/>
    <w:rsid w:val="00096F09"/>
    <w:rsid w:val="00097318"/>
    <w:rsid w:val="000B631B"/>
    <w:rsid w:val="000C7C1F"/>
    <w:rsid w:val="000D0CE0"/>
    <w:rsid w:val="000D65A4"/>
    <w:rsid w:val="000E4AFD"/>
    <w:rsid w:val="000E6B89"/>
    <w:rsid w:val="000F1A1A"/>
    <w:rsid w:val="001064A3"/>
    <w:rsid w:val="00121C2B"/>
    <w:rsid w:val="0012485F"/>
    <w:rsid w:val="00137D98"/>
    <w:rsid w:val="0014428F"/>
    <w:rsid w:val="00145CE0"/>
    <w:rsid w:val="00161A81"/>
    <w:rsid w:val="00165432"/>
    <w:rsid w:val="001A29F0"/>
    <w:rsid w:val="001A5711"/>
    <w:rsid w:val="001A5D91"/>
    <w:rsid w:val="001B1F84"/>
    <w:rsid w:val="001B36D5"/>
    <w:rsid w:val="001B5FAA"/>
    <w:rsid w:val="001C15E5"/>
    <w:rsid w:val="001C3723"/>
    <w:rsid w:val="001C6DC3"/>
    <w:rsid w:val="001D1352"/>
    <w:rsid w:val="001E0F72"/>
    <w:rsid w:val="001E5884"/>
    <w:rsid w:val="001E7E54"/>
    <w:rsid w:val="001F6BDF"/>
    <w:rsid w:val="00207AF1"/>
    <w:rsid w:val="00212EEE"/>
    <w:rsid w:val="00220324"/>
    <w:rsid w:val="002317ED"/>
    <w:rsid w:val="00236667"/>
    <w:rsid w:val="00276272"/>
    <w:rsid w:val="002764B0"/>
    <w:rsid w:val="00281FC6"/>
    <w:rsid w:val="0029017A"/>
    <w:rsid w:val="002939D7"/>
    <w:rsid w:val="002A4BEE"/>
    <w:rsid w:val="002A6C4A"/>
    <w:rsid w:val="002C0B02"/>
    <w:rsid w:val="002D65FB"/>
    <w:rsid w:val="002E72D2"/>
    <w:rsid w:val="002F1751"/>
    <w:rsid w:val="00302552"/>
    <w:rsid w:val="00306CB6"/>
    <w:rsid w:val="00323649"/>
    <w:rsid w:val="0032692E"/>
    <w:rsid w:val="00333CD7"/>
    <w:rsid w:val="00334D01"/>
    <w:rsid w:val="00334EC2"/>
    <w:rsid w:val="00335713"/>
    <w:rsid w:val="00336637"/>
    <w:rsid w:val="00337296"/>
    <w:rsid w:val="00342D1A"/>
    <w:rsid w:val="003475B0"/>
    <w:rsid w:val="00354B9F"/>
    <w:rsid w:val="0035515C"/>
    <w:rsid w:val="003571CB"/>
    <w:rsid w:val="003617C9"/>
    <w:rsid w:val="00362812"/>
    <w:rsid w:val="00362DBE"/>
    <w:rsid w:val="003643CB"/>
    <w:rsid w:val="00370780"/>
    <w:rsid w:val="0037486E"/>
    <w:rsid w:val="00377F45"/>
    <w:rsid w:val="003800C8"/>
    <w:rsid w:val="00390EB9"/>
    <w:rsid w:val="00391AD2"/>
    <w:rsid w:val="00393A76"/>
    <w:rsid w:val="003A3D75"/>
    <w:rsid w:val="003A55EB"/>
    <w:rsid w:val="003B55C1"/>
    <w:rsid w:val="003B7000"/>
    <w:rsid w:val="003C0248"/>
    <w:rsid w:val="003C18FC"/>
    <w:rsid w:val="003D203A"/>
    <w:rsid w:val="003D3EA6"/>
    <w:rsid w:val="003D478A"/>
    <w:rsid w:val="003E479E"/>
    <w:rsid w:val="003E55FB"/>
    <w:rsid w:val="00401ABC"/>
    <w:rsid w:val="00405CC1"/>
    <w:rsid w:val="00410256"/>
    <w:rsid w:val="00423A84"/>
    <w:rsid w:val="00426403"/>
    <w:rsid w:val="00433C38"/>
    <w:rsid w:val="004357F0"/>
    <w:rsid w:val="00462D31"/>
    <w:rsid w:val="004668EB"/>
    <w:rsid w:val="00484DB2"/>
    <w:rsid w:val="004979D4"/>
    <w:rsid w:val="004A29C9"/>
    <w:rsid w:val="004A7814"/>
    <w:rsid w:val="004B1263"/>
    <w:rsid w:val="004B170C"/>
    <w:rsid w:val="004C1B6F"/>
    <w:rsid w:val="004C244E"/>
    <w:rsid w:val="004C5CC1"/>
    <w:rsid w:val="004C7B7F"/>
    <w:rsid w:val="004D05E5"/>
    <w:rsid w:val="004D1BA6"/>
    <w:rsid w:val="004D4DFB"/>
    <w:rsid w:val="004D7063"/>
    <w:rsid w:val="004D77FE"/>
    <w:rsid w:val="004F28F0"/>
    <w:rsid w:val="004F2D85"/>
    <w:rsid w:val="00501403"/>
    <w:rsid w:val="00512502"/>
    <w:rsid w:val="005144D4"/>
    <w:rsid w:val="00520E73"/>
    <w:rsid w:val="00530C3C"/>
    <w:rsid w:val="00534535"/>
    <w:rsid w:val="0054725B"/>
    <w:rsid w:val="00557AF4"/>
    <w:rsid w:val="00561A81"/>
    <w:rsid w:val="005636A6"/>
    <w:rsid w:val="00563990"/>
    <w:rsid w:val="00574C47"/>
    <w:rsid w:val="005845DB"/>
    <w:rsid w:val="0058473F"/>
    <w:rsid w:val="00587129"/>
    <w:rsid w:val="00591A5F"/>
    <w:rsid w:val="00595E67"/>
    <w:rsid w:val="005B7866"/>
    <w:rsid w:val="005C730C"/>
    <w:rsid w:val="005C7372"/>
    <w:rsid w:val="005D5D71"/>
    <w:rsid w:val="005E66BB"/>
    <w:rsid w:val="006178EC"/>
    <w:rsid w:val="00621F02"/>
    <w:rsid w:val="00622907"/>
    <w:rsid w:val="006313A6"/>
    <w:rsid w:val="00635D0C"/>
    <w:rsid w:val="00635F81"/>
    <w:rsid w:val="00640BEC"/>
    <w:rsid w:val="006425C4"/>
    <w:rsid w:val="006430A0"/>
    <w:rsid w:val="00644496"/>
    <w:rsid w:val="00644CDA"/>
    <w:rsid w:val="00670FC0"/>
    <w:rsid w:val="006815FF"/>
    <w:rsid w:val="00683A49"/>
    <w:rsid w:val="00693996"/>
    <w:rsid w:val="00695E30"/>
    <w:rsid w:val="006A217C"/>
    <w:rsid w:val="006A2EBA"/>
    <w:rsid w:val="006C6D80"/>
    <w:rsid w:val="006D196B"/>
    <w:rsid w:val="006D3B59"/>
    <w:rsid w:val="006D7324"/>
    <w:rsid w:val="006E205B"/>
    <w:rsid w:val="006E7596"/>
    <w:rsid w:val="006F15DF"/>
    <w:rsid w:val="00714D64"/>
    <w:rsid w:val="007178F9"/>
    <w:rsid w:val="00721291"/>
    <w:rsid w:val="00724DEA"/>
    <w:rsid w:val="00731BAE"/>
    <w:rsid w:val="007331BA"/>
    <w:rsid w:val="0073628D"/>
    <w:rsid w:val="00743421"/>
    <w:rsid w:val="00745854"/>
    <w:rsid w:val="00745D73"/>
    <w:rsid w:val="00750E79"/>
    <w:rsid w:val="00752179"/>
    <w:rsid w:val="00756A54"/>
    <w:rsid w:val="00764BA8"/>
    <w:rsid w:val="007752B2"/>
    <w:rsid w:val="00780A2B"/>
    <w:rsid w:val="00780B66"/>
    <w:rsid w:val="00795ED7"/>
    <w:rsid w:val="0079727F"/>
    <w:rsid w:val="00797C45"/>
    <w:rsid w:val="007A1B8F"/>
    <w:rsid w:val="007B2152"/>
    <w:rsid w:val="007B2838"/>
    <w:rsid w:val="007C1DF5"/>
    <w:rsid w:val="007C2A2C"/>
    <w:rsid w:val="007C4360"/>
    <w:rsid w:val="007F54F5"/>
    <w:rsid w:val="00803D44"/>
    <w:rsid w:val="00806060"/>
    <w:rsid w:val="00846631"/>
    <w:rsid w:val="008601AD"/>
    <w:rsid w:val="00865BFD"/>
    <w:rsid w:val="00874512"/>
    <w:rsid w:val="00890E5E"/>
    <w:rsid w:val="0089485F"/>
    <w:rsid w:val="008A7A88"/>
    <w:rsid w:val="008B4473"/>
    <w:rsid w:val="008C5547"/>
    <w:rsid w:val="008C7959"/>
    <w:rsid w:val="008D4E2C"/>
    <w:rsid w:val="008D6580"/>
    <w:rsid w:val="008E3D93"/>
    <w:rsid w:val="008E3E9E"/>
    <w:rsid w:val="008E62A8"/>
    <w:rsid w:val="008F2A92"/>
    <w:rsid w:val="008F62BC"/>
    <w:rsid w:val="009162D2"/>
    <w:rsid w:val="00921C89"/>
    <w:rsid w:val="009229EE"/>
    <w:rsid w:val="00926847"/>
    <w:rsid w:val="00932AE1"/>
    <w:rsid w:val="009401F2"/>
    <w:rsid w:val="009507D2"/>
    <w:rsid w:val="00952C14"/>
    <w:rsid w:val="0095422A"/>
    <w:rsid w:val="009678D0"/>
    <w:rsid w:val="00974338"/>
    <w:rsid w:val="0098183F"/>
    <w:rsid w:val="009931F1"/>
    <w:rsid w:val="0099633B"/>
    <w:rsid w:val="009968D2"/>
    <w:rsid w:val="009B3D35"/>
    <w:rsid w:val="009C24AB"/>
    <w:rsid w:val="009D1222"/>
    <w:rsid w:val="009D1449"/>
    <w:rsid w:val="009D48A8"/>
    <w:rsid w:val="009E7E6D"/>
    <w:rsid w:val="009F0122"/>
    <w:rsid w:val="009F0F3D"/>
    <w:rsid w:val="009F2A70"/>
    <w:rsid w:val="009F74A4"/>
    <w:rsid w:val="00A21318"/>
    <w:rsid w:val="00A26B85"/>
    <w:rsid w:val="00A771EA"/>
    <w:rsid w:val="00A8247F"/>
    <w:rsid w:val="00A86EB3"/>
    <w:rsid w:val="00A94014"/>
    <w:rsid w:val="00A97B58"/>
    <w:rsid w:val="00AA1E60"/>
    <w:rsid w:val="00AA5F86"/>
    <w:rsid w:val="00AB1084"/>
    <w:rsid w:val="00AB4557"/>
    <w:rsid w:val="00AC22C6"/>
    <w:rsid w:val="00AC2BE2"/>
    <w:rsid w:val="00AD1FD3"/>
    <w:rsid w:val="00AD7AFF"/>
    <w:rsid w:val="00AF0CDD"/>
    <w:rsid w:val="00B05238"/>
    <w:rsid w:val="00B117E3"/>
    <w:rsid w:val="00B12C01"/>
    <w:rsid w:val="00B2154A"/>
    <w:rsid w:val="00B2382B"/>
    <w:rsid w:val="00B26F1A"/>
    <w:rsid w:val="00B30035"/>
    <w:rsid w:val="00B3359C"/>
    <w:rsid w:val="00B4729E"/>
    <w:rsid w:val="00B5285F"/>
    <w:rsid w:val="00B52F33"/>
    <w:rsid w:val="00B64B33"/>
    <w:rsid w:val="00B6503E"/>
    <w:rsid w:val="00B77FB0"/>
    <w:rsid w:val="00B92930"/>
    <w:rsid w:val="00BA2ECE"/>
    <w:rsid w:val="00BA4066"/>
    <w:rsid w:val="00BB2D56"/>
    <w:rsid w:val="00BC46C5"/>
    <w:rsid w:val="00BC4C50"/>
    <w:rsid w:val="00BD74B2"/>
    <w:rsid w:val="00BE0728"/>
    <w:rsid w:val="00BE4E32"/>
    <w:rsid w:val="00BE5080"/>
    <w:rsid w:val="00BE69D4"/>
    <w:rsid w:val="00BE7D8C"/>
    <w:rsid w:val="00C05450"/>
    <w:rsid w:val="00C11659"/>
    <w:rsid w:val="00C21100"/>
    <w:rsid w:val="00C23D38"/>
    <w:rsid w:val="00C25541"/>
    <w:rsid w:val="00C268CC"/>
    <w:rsid w:val="00C33651"/>
    <w:rsid w:val="00C412B3"/>
    <w:rsid w:val="00C442F4"/>
    <w:rsid w:val="00C47E0B"/>
    <w:rsid w:val="00C5169F"/>
    <w:rsid w:val="00C56E3D"/>
    <w:rsid w:val="00C67AB5"/>
    <w:rsid w:val="00C718D2"/>
    <w:rsid w:val="00C74BC3"/>
    <w:rsid w:val="00C87174"/>
    <w:rsid w:val="00C92246"/>
    <w:rsid w:val="00C9355D"/>
    <w:rsid w:val="00C95C79"/>
    <w:rsid w:val="00CA33FD"/>
    <w:rsid w:val="00CA5053"/>
    <w:rsid w:val="00CB0AB7"/>
    <w:rsid w:val="00CB52A7"/>
    <w:rsid w:val="00CB648D"/>
    <w:rsid w:val="00CC1D71"/>
    <w:rsid w:val="00CC4DE1"/>
    <w:rsid w:val="00CC6EA2"/>
    <w:rsid w:val="00CC6F84"/>
    <w:rsid w:val="00CE3D11"/>
    <w:rsid w:val="00CF1D99"/>
    <w:rsid w:val="00D1716D"/>
    <w:rsid w:val="00D210AD"/>
    <w:rsid w:val="00D2656D"/>
    <w:rsid w:val="00D26A39"/>
    <w:rsid w:val="00D41387"/>
    <w:rsid w:val="00D41D2A"/>
    <w:rsid w:val="00D45ACA"/>
    <w:rsid w:val="00D4791C"/>
    <w:rsid w:val="00D50BB3"/>
    <w:rsid w:val="00D5549B"/>
    <w:rsid w:val="00D57BC1"/>
    <w:rsid w:val="00D62599"/>
    <w:rsid w:val="00D6646C"/>
    <w:rsid w:val="00D728E5"/>
    <w:rsid w:val="00D80E76"/>
    <w:rsid w:val="00D81FA8"/>
    <w:rsid w:val="00DA40D6"/>
    <w:rsid w:val="00DA6054"/>
    <w:rsid w:val="00DA6A0D"/>
    <w:rsid w:val="00DB3218"/>
    <w:rsid w:val="00DB4B63"/>
    <w:rsid w:val="00DD09A6"/>
    <w:rsid w:val="00DD121C"/>
    <w:rsid w:val="00DE1173"/>
    <w:rsid w:val="00DF5EA6"/>
    <w:rsid w:val="00E13DAD"/>
    <w:rsid w:val="00E31B5E"/>
    <w:rsid w:val="00E37F0A"/>
    <w:rsid w:val="00E420A8"/>
    <w:rsid w:val="00E4759D"/>
    <w:rsid w:val="00E5798F"/>
    <w:rsid w:val="00E57AC9"/>
    <w:rsid w:val="00E66198"/>
    <w:rsid w:val="00E67254"/>
    <w:rsid w:val="00E76956"/>
    <w:rsid w:val="00E81538"/>
    <w:rsid w:val="00E82CC7"/>
    <w:rsid w:val="00E83C8D"/>
    <w:rsid w:val="00EA7548"/>
    <w:rsid w:val="00EC6D6F"/>
    <w:rsid w:val="00EE70C2"/>
    <w:rsid w:val="00EF44EA"/>
    <w:rsid w:val="00EF7F3A"/>
    <w:rsid w:val="00F01F36"/>
    <w:rsid w:val="00F0637A"/>
    <w:rsid w:val="00F06617"/>
    <w:rsid w:val="00F155DE"/>
    <w:rsid w:val="00F218BD"/>
    <w:rsid w:val="00F23470"/>
    <w:rsid w:val="00F446D3"/>
    <w:rsid w:val="00F470B8"/>
    <w:rsid w:val="00F50249"/>
    <w:rsid w:val="00F5697B"/>
    <w:rsid w:val="00F62B5E"/>
    <w:rsid w:val="00F71455"/>
    <w:rsid w:val="00F71608"/>
    <w:rsid w:val="00F74560"/>
    <w:rsid w:val="00F825A7"/>
    <w:rsid w:val="00F90709"/>
    <w:rsid w:val="00FB74A5"/>
    <w:rsid w:val="00FB791B"/>
    <w:rsid w:val="00FD13D1"/>
    <w:rsid w:val="00FE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BACDD7"/>
  <w15:docId w15:val="{FB204819-B8FF-4F8E-BE3F-53D14CBE6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30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E420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A7A8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E420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20A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8A7A8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E420A8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uiPriority w:val="99"/>
    <w:rsid w:val="00E420A8"/>
    <w:rPr>
      <w:rFonts w:cs="Times New Roman"/>
    </w:rPr>
  </w:style>
  <w:style w:type="paragraph" w:styleId="a3">
    <w:name w:val="Normal (Web)"/>
    <w:basedOn w:val="a"/>
    <w:uiPriority w:val="99"/>
    <w:rsid w:val="00E420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uiPriority w:val="99"/>
    <w:semiHidden/>
    <w:rsid w:val="00E420A8"/>
    <w:rPr>
      <w:rFonts w:cs="Times New Roman"/>
      <w:color w:val="0000FF"/>
      <w:u w:val="single"/>
    </w:rPr>
  </w:style>
  <w:style w:type="paragraph" w:styleId="a5">
    <w:name w:val="footer"/>
    <w:basedOn w:val="a"/>
    <w:link w:val="a6"/>
    <w:uiPriority w:val="99"/>
    <w:rsid w:val="008A7A8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8A7A88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Emphasis"/>
    <w:uiPriority w:val="99"/>
    <w:qFormat/>
    <w:rsid w:val="008A7A88"/>
    <w:rPr>
      <w:rFonts w:cs="Times New Roman"/>
      <w:i/>
      <w:iCs/>
    </w:rPr>
  </w:style>
  <w:style w:type="paragraph" w:styleId="a8">
    <w:name w:val="Title"/>
    <w:basedOn w:val="a"/>
    <w:next w:val="a"/>
    <w:link w:val="a9"/>
    <w:uiPriority w:val="99"/>
    <w:qFormat/>
    <w:rsid w:val="008A7A88"/>
    <w:pPr>
      <w:widowControl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9">
    <w:name w:val="Заголовок Знак"/>
    <w:link w:val="a8"/>
    <w:uiPriority w:val="99"/>
    <w:locked/>
    <w:rsid w:val="008A7A88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aa">
    <w:name w:val="Содержимое таблицы"/>
    <w:basedOn w:val="a"/>
    <w:uiPriority w:val="99"/>
    <w:rsid w:val="008A7A88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table" w:styleId="ab">
    <w:name w:val="Table Grid"/>
    <w:basedOn w:val="a1"/>
    <w:uiPriority w:val="99"/>
    <w:rsid w:val="0073628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uiPriority w:val="99"/>
    <w:qFormat/>
    <w:rsid w:val="00640BEC"/>
    <w:pPr>
      <w:ind w:left="720"/>
      <w:contextualSpacing/>
    </w:pPr>
  </w:style>
  <w:style w:type="paragraph" w:customStyle="1" w:styleId="stylet3">
    <w:name w:val="stylet3"/>
    <w:basedOn w:val="a"/>
    <w:uiPriority w:val="99"/>
    <w:rsid w:val="007F54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rsid w:val="00F90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F9070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4668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No Spacing"/>
    <w:uiPriority w:val="1"/>
    <w:qFormat/>
    <w:rsid w:val="00DA40D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742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74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742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2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D4695-F694-4127-ADDD-756EB844F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1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152</cp:revision>
  <cp:lastPrinted>2025-11-11T06:54:00Z</cp:lastPrinted>
  <dcterms:created xsi:type="dcterms:W3CDTF">2012-09-24T01:31:00Z</dcterms:created>
  <dcterms:modified xsi:type="dcterms:W3CDTF">2025-11-11T06:55:00Z</dcterms:modified>
</cp:coreProperties>
</file>